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BF726" w14:textId="77777777" w:rsidR="00FC2089" w:rsidRDefault="0099235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7A7FD393" wp14:editId="14E4ADA2">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2CDB5D" w14:textId="77777777" w:rsidR="00FC2089" w:rsidRDefault="0099235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000000" w:rsidRDefault="0099235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r>
                      <w:r>
                        <w:rPr>
                          <w:rFonts w:ascii="Marianne Medium" w:hAnsi="Marianne Medium"/>
                          <w:sz w:val="22"/>
                          <w:szCs w:val="22"/>
                        </w:rPr>
                        <w:t xml:space="preserve">Affaires </w:t>
                      </w:r>
                      <w:r>
                        <w:rPr>
                          <w:rFonts w:ascii="Marianne Medium" w:hAnsi="Marianne Medium"/>
                          <w:sz w:val="22"/>
                          <w:szCs w:val="22"/>
                        </w:rPr>
                        <w:t>juridi</w:t>
                      </w:r>
                      <w:r>
                        <w:rPr>
                          <w:rFonts w:ascii="Marianne Medium" w:hAnsi="Marianne Medium"/>
                          <w:sz w:val="22"/>
                          <w:szCs w:val="22"/>
                        </w:rPr>
                        <w:t>ques</w:t>
                      </w:r>
                    </w:p>
                  </w:txbxContent>
                </v:textbox>
              </v:shape>
            </w:pict>
          </mc:Fallback>
        </mc:AlternateContent>
      </w:r>
    </w:p>
    <w:p w14:paraId="3375588D" w14:textId="77777777" w:rsidR="00FC2089" w:rsidRDefault="00FC2089">
      <w:pPr>
        <w:pStyle w:val="FicheTitre"/>
        <w:rPr>
          <w:rFonts w:cs="Arial Narrow"/>
          <w:b w:val="0"/>
          <w:bCs/>
          <w:spacing w:val="50"/>
          <w:szCs w:val="17"/>
        </w:rPr>
      </w:pPr>
    </w:p>
    <w:p w14:paraId="37D2FADB" w14:textId="77777777" w:rsidR="00FC2089" w:rsidRDefault="00992357">
      <w:pPr>
        <w:pStyle w:val="FicheTitre"/>
        <w:rPr>
          <w:rFonts w:cs="Arial Narrow"/>
          <w:b w:val="0"/>
          <w:bCs/>
          <w:spacing w:val="50"/>
          <w:szCs w:val="17"/>
        </w:rPr>
        <w:sectPr w:rsidR="00FC2089">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23E5E3D0" wp14:editId="456172BC">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FC2089" w14:paraId="2491E917" w14:textId="77777777">
        <w:tc>
          <w:tcPr>
            <w:tcW w:w="9039" w:type="dxa"/>
            <w:shd w:val="clear" w:color="auto" w:fill="465F9D"/>
          </w:tcPr>
          <w:p w14:paraId="33EE7109" w14:textId="77777777" w:rsidR="00FC2089" w:rsidRDefault="00992357">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5D733910" w14:textId="77777777" w:rsidR="00FC2089" w:rsidRDefault="00992357">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28611001" w14:textId="77777777" w:rsidR="00FC2089" w:rsidRDefault="00992357">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2EAFAD23" w14:textId="77777777" w:rsidR="00FC2089" w:rsidRDefault="00992357">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0CA7D4E0" w14:textId="77777777" w:rsidR="00FC2089" w:rsidRDefault="00FC2089">
      <w:pPr>
        <w:jc w:val="both"/>
        <w:rPr>
          <w:rFonts w:ascii="Arial" w:hAnsi="Arial" w:cs="Arial"/>
        </w:rPr>
      </w:pPr>
    </w:p>
    <w:p w14:paraId="1D9E4DB9" w14:textId="77777777" w:rsidR="00FC2089" w:rsidRDefault="00992357">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5D187C76" w14:textId="77777777" w:rsidR="00FC2089" w:rsidRDefault="00992357">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F6B94EF" w14:textId="77777777" w:rsidR="00FC2089" w:rsidRDefault="00FC2089">
      <w:pPr>
        <w:rPr>
          <w:rFonts w:ascii="Marianne" w:hAnsi="Marianne"/>
        </w:rPr>
      </w:pPr>
    </w:p>
    <w:p w14:paraId="2D3D550A" w14:textId="77777777" w:rsidR="00FC2089" w:rsidRDefault="00992357">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4F42DA9" w14:textId="77777777" w:rsidR="00FC2089" w:rsidRDefault="00FC2089">
      <w:pPr>
        <w:rPr>
          <w:rFonts w:ascii="Marianne" w:hAnsi="Marianne"/>
        </w:rPr>
      </w:pPr>
    </w:p>
    <w:p w14:paraId="46887BBE" w14:textId="77777777" w:rsidR="00FC2089" w:rsidRDefault="00992357">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7D000F92" w14:textId="77777777" w:rsidR="00FC2089" w:rsidRDefault="00FC2089">
      <w:pPr>
        <w:jc w:val="both"/>
        <w:rPr>
          <w:rFonts w:ascii="Marianne" w:hAnsi="Marianne" w:cs="Arial"/>
          <w:i/>
          <w:iCs/>
        </w:rPr>
      </w:pPr>
    </w:p>
    <w:p w14:paraId="0662554B" w14:textId="77777777" w:rsidR="00FC2089" w:rsidRDefault="00992357">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56EDE77" w14:textId="77777777" w:rsidR="00FC2089" w:rsidRDefault="00FC2089">
      <w:pPr>
        <w:jc w:val="both"/>
        <w:rPr>
          <w:rFonts w:ascii="Marianne" w:hAnsi="Marianne" w:cs="Arial"/>
          <w:i/>
          <w:sz w:val="18"/>
          <w:szCs w:val="18"/>
        </w:rPr>
      </w:pPr>
    </w:p>
    <w:p w14:paraId="095921E6" w14:textId="77777777" w:rsidR="00FC2089" w:rsidRDefault="00FC2089">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C2089" w14:paraId="3D581EAF" w14:textId="77777777">
        <w:tc>
          <w:tcPr>
            <w:tcW w:w="9710" w:type="dxa"/>
            <w:shd w:val="clear" w:color="auto" w:fill="465F9D"/>
          </w:tcPr>
          <w:p w14:paraId="3B761D8B" w14:textId="77777777" w:rsidR="00FC2089" w:rsidRDefault="00992357">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89DFA76" w14:textId="77777777" w:rsidR="00FC2089" w:rsidRDefault="00992357">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5F9E675E" w14:textId="77777777" w:rsidR="00FC2089" w:rsidRDefault="00FC2089">
      <w:pPr>
        <w:rPr>
          <w:rFonts w:ascii="Marianne" w:hAnsi="Marianne" w:cs="Arial"/>
          <w:b/>
          <w:bCs/>
        </w:rPr>
      </w:pPr>
    </w:p>
    <w:p w14:paraId="5AF06D91" w14:textId="54DFD7C5" w:rsidR="00FC2089" w:rsidRPr="00FA0440" w:rsidRDefault="006576AA">
      <w:pPr>
        <w:rPr>
          <w:rFonts w:ascii="Arial Narrow" w:hAnsi="Arial Narrow" w:cs="Arial"/>
          <w:b/>
          <w:bCs/>
          <w:color w:val="0070C0"/>
        </w:rPr>
      </w:pPr>
      <w:r w:rsidRPr="00FA0440">
        <w:rPr>
          <w:rFonts w:ascii="Arial Narrow" w:hAnsi="Arial Narrow" w:cs="Arial"/>
          <w:b/>
          <w:bCs/>
          <w:color w:val="0070C0"/>
        </w:rPr>
        <w:t>CENTRE HOSPITALIER REGIONAL UNIVERSITAIRE DE BREST dénommé CHU</w:t>
      </w:r>
      <w:r w:rsidR="00FA0440" w:rsidRPr="00FA0440">
        <w:rPr>
          <w:rFonts w:ascii="Arial Narrow" w:hAnsi="Arial Narrow" w:cs="Arial"/>
          <w:b/>
          <w:bCs/>
          <w:color w:val="0070C0"/>
        </w:rPr>
        <w:t xml:space="preserve"> de BREST</w:t>
      </w:r>
    </w:p>
    <w:p w14:paraId="45119621" w14:textId="4C3747B5" w:rsidR="00FA0440" w:rsidRPr="00FA0440" w:rsidRDefault="00FA0440">
      <w:pPr>
        <w:rPr>
          <w:rFonts w:ascii="Arial Narrow" w:hAnsi="Arial Narrow" w:cs="Arial"/>
          <w:color w:val="0070C0"/>
        </w:rPr>
      </w:pPr>
      <w:r w:rsidRPr="00FA0440">
        <w:rPr>
          <w:rFonts w:ascii="Arial Narrow" w:hAnsi="Arial Narrow" w:cs="Arial"/>
          <w:color w:val="0070C0"/>
        </w:rPr>
        <w:t>Etablissement public de santé</w:t>
      </w:r>
    </w:p>
    <w:p w14:paraId="223134C1" w14:textId="49C8254F" w:rsidR="00FA0440" w:rsidRPr="00FA0440" w:rsidRDefault="00FA0440">
      <w:pPr>
        <w:rPr>
          <w:rFonts w:ascii="Arial Narrow" w:hAnsi="Arial Narrow" w:cs="Arial"/>
          <w:color w:val="0070C0"/>
        </w:rPr>
      </w:pPr>
      <w:r w:rsidRPr="00FA0440">
        <w:rPr>
          <w:rFonts w:ascii="Arial Narrow" w:hAnsi="Arial Narrow" w:cs="Arial"/>
          <w:color w:val="0070C0"/>
        </w:rPr>
        <w:t>Code NAF 86.10Z</w:t>
      </w:r>
    </w:p>
    <w:p w14:paraId="1614AF67" w14:textId="2A69D714" w:rsidR="00FA0440" w:rsidRPr="00FA0440" w:rsidRDefault="00FA0440">
      <w:pPr>
        <w:rPr>
          <w:rFonts w:ascii="Arial Narrow" w:hAnsi="Arial Narrow" w:cs="Arial"/>
          <w:color w:val="0070C0"/>
        </w:rPr>
      </w:pPr>
      <w:r w:rsidRPr="00FA0440">
        <w:rPr>
          <w:rFonts w:ascii="Arial Narrow" w:hAnsi="Arial Narrow" w:cs="Arial"/>
          <w:color w:val="0070C0"/>
        </w:rPr>
        <w:t>SIRET : 200 023 059 00013</w:t>
      </w:r>
      <w:r w:rsidRPr="00FA0440">
        <w:rPr>
          <w:rFonts w:ascii="Arial Narrow" w:hAnsi="Arial Narrow" w:cs="Arial"/>
          <w:color w:val="0070C0"/>
        </w:rPr>
        <w:tab/>
      </w:r>
    </w:p>
    <w:p w14:paraId="6BBAA544" w14:textId="40A16C5A" w:rsidR="00FA0440" w:rsidRPr="00FA0440" w:rsidRDefault="00FA0440">
      <w:pPr>
        <w:rPr>
          <w:rFonts w:ascii="Arial Narrow" w:hAnsi="Arial Narrow" w:cs="Arial"/>
          <w:color w:val="0070C0"/>
        </w:rPr>
      </w:pPr>
      <w:r w:rsidRPr="00FA0440">
        <w:rPr>
          <w:rFonts w:ascii="Arial Narrow" w:hAnsi="Arial Narrow" w:cs="Arial"/>
          <w:color w:val="0070C0"/>
        </w:rPr>
        <w:t>2 avenue Foch – 29609 – BREST cedex</w:t>
      </w:r>
    </w:p>
    <w:p w14:paraId="26B81CCE" w14:textId="77777777" w:rsidR="00FA0440" w:rsidRPr="00FA0440" w:rsidRDefault="00FA0440">
      <w:pPr>
        <w:rPr>
          <w:rFonts w:ascii="Arial Narrow" w:hAnsi="Arial Narrow" w:cs="Arial"/>
          <w:b/>
          <w:bCs/>
        </w:rPr>
      </w:pPr>
    </w:p>
    <w:p w14:paraId="54A84D82" w14:textId="77777777" w:rsidR="00FC2089" w:rsidRDefault="00FC2089">
      <w:pPr>
        <w:rPr>
          <w:rFonts w:ascii="Marianne" w:hAnsi="Marianne" w:cs="Arial"/>
          <w:b/>
          <w:bCs/>
        </w:rPr>
      </w:pPr>
    </w:p>
    <w:p w14:paraId="57B25B67" w14:textId="77777777" w:rsidR="00FC2089" w:rsidRDefault="00FC2089">
      <w:pPr>
        <w:rPr>
          <w:rFonts w:ascii="Marianne" w:hAnsi="Marianne" w:cs="Arial"/>
          <w:b/>
          <w:bCs/>
        </w:rPr>
      </w:pPr>
    </w:p>
    <w:p w14:paraId="70695CD3" w14:textId="77777777" w:rsidR="00FC2089" w:rsidRDefault="00FC2089">
      <w:pPr>
        <w:rPr>
          <w:rFonts w:ascii="Marianne" w:hAnsi="Marianne" w:cs="Arial"/>
          <w:b/>
          <w:bCs/>
        </w:rPr>
      </w:pPr>
    </w:p>
    <w:p w14:paraId="151B05C3" w14:textId="77777777" w:rsidR="00FC2089" w:rsidRDefault="00FC2089">
      <w:pPr>
        <w:rPr>
          <w:rFonts w:ascii="Marianne" w:hAnsi="Marianne" w:cs="Arial"/>
          <w:b/>
          <w:bCs/>
        </w:rPr>
      </w:pPr>
    </w:p>
    <w:p w14:paraId="48B8CE19" w14:textId="77777777" w:rsidR="00FC2089" w:rsidRDefault="00FC2089">
      <w:pPr>
        <w:rPr>
          <w:rFonts w:ascii="Marianne" w:hAnsi="Marianne" w:cs="Arial"/>
          <w:b/>
          <w:bCs/>
        </w:rPr>
      </w:pPr>
    </w:p>
    <w:p w14:paraId="74C78120" w14:textId="77777777" w:rsidR="00FC2089" w:rsidRDefault="00FC2089">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C2089" w14:paraId="4E3963AD" w14:textId="77777777">
        <w:tc>
          <w:tcPr>
            <w:tcW w:w="9852" w:type="dxa"/>
            <w:shd w:val="clear" w:color="auto" w:fill="465F9D"/>
          </w:tcPr>
          <w:p w14:paraId="24B1A5FB" w14:textId="77777777" w:rsidR="00FC2089" w:rsidRDefault="00992357">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lastRenderedPageBreak/>
              <w:t>B - Objet de la consultation</w:t>
            </w:r>
          </w:p>
        </w:tc>
      </w:tr>
    </w:tbl>
    <w:p w14:paraId="0AB1C75B" w14:textId="77777777" w:rsidR="00FC2089" w:rsidRDefault="00992357">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6139A9ED" w14:textId="77777777" w:rsidR="00FC2089" w:rsidRDefault="00FC2089">
      <w:pPr>
        <w:pStyle w:val="fcase1ertab"/>
        <w:tabs>
          <w:tab w:val="clear" w:pos="426"/>
          <w:tab w:val="left" w:pos="0"/>
        </w:tabs>
        <w:spacing w:before="120"/>
        <w:ind w:left="0" w:firstLine="0"/>
        <w:rPr>
          <w:rFonts w:ascii="Marianne" w:hAnsi="Marianne" w:cs="Arial"/>
          <w:i/>
          <w:sz w:val="16"/>
          <w:szCs w:val="16"/>
        </w:rPr>
      </w:pPr>
    </w:p>
    <w:p w14:paraId="4E5EC22F" w14:textId="77777777" w:rsidR="00C12A08" w:rsidRPr="006E3119" w:rsidRDefault="00C12A08" w:rsidP="00C12A08">
      <w:pPr>
        <w:rPr>
          <w:rFonts w:ascii="Tahoma" w:hAnsi="Tahoma" w:cs="Tahoma"/>
          <w:b/>
        </w:rPr>
      </w:pPr>
      <w:r w:rsidRPr="006E3119">
        <w:rPr>
          <w:rFonts w:ascii="Tahoma" w:hAnsi="Tahoma" w:cs="Tahoma"/>
          <w:b/>
        </w:rPr>
        <w:t>Consultation n° 2026DTA0012</w:t>
      </w:r>
    </w:p>
    <w:p w14:paraId="244C758B" w14:textId="77777777" w:rsidR="00C12A08" w:rsidRPr="00323EE8" w:rsidRDefault="00C12A08" w:rsidP="00C12A08">
      <w:pPr>
        <w:rPr>
          <w:rFonts w:ascii="Tahoma" w:hAnsi="Tahoma" w:cs="Tahoma"/>
          <w:b/>
          <w:color w:val="0070C0"/>
          <w:highlight w:val="cyan"/>
        </w:rPr>
      </w:pPr>
    </w:p>
    <w:p w14:paraId="244621A0" w14:textId="77777777" w:rsidR="00C12A08" w:rsidRPr="006E3119" w:rsidRDefault="00C12A08" w:rsidP="00C12A08">
      <w:pPr>
        <w:jc w:val="both"/>
        <w:rPr>
          <w:rFonts w:ascii="Arial Narrow" w:hAnsi="Arial Narrow"/>
          <w:b/>
          <w:sz w:val="24"/>
          <w:szCs w:val="24"/>
        </w:rPr>
      </w:pPr>
      <w:r w:rsidRPr="006E3119">
        <w:rPr>
          <w:rFonts w:ascii="Arial Narrow" w:hAnsi="Arial Narrow"/>
          <w:b/>
          <w:sz w:val="24"/>
          <w:szCs w:val="24"/>
        </w:rPr>
        <w:t>CHU de Brest – Site Morvan</w:t>
      </w:r>
    </w:p>
    <w:p w14:paraId="3184BF95" w14:textId="77777777" w:rsidR="00C12A08" w:rsidRPr="006E3119" w:rsidRDefault="00C12A08" w:rsidP="00C12A08">
      <w:pPr>
        <w:jc w:val="both"/>
        <w:rPr>
          <w:rFonts w:ascii="Arial Narrow" w:hAnsi="Arial Narrow"/>
          <w:b/>
          <w:sz w:val="24"/>
          <w:szCs w:val="24"/>
        </w:rPr>
      </w:pPr>
      <w:r w:rsidRPr="006E3119">
        <w:rPr>
          <w:rFonts w:ascii="Arial Narrow" w:hAnsi="Arial Narrow"/>
          <w:b/>
          <w:sz w:val="24"/>
          <w:szCs w:val="24"/>
        </w:rPr>
        <w:t>Restructuration de l’aile gauche du bâtiment 2bis</w:t>
      </w:r>
    </w:p>
    <w:p w14:paraId="4CB68368" w14:textId="77777777" w:rsidR="00C12A08" w:rsidRPr="006E3119" w:rsidRDefault="00C12A08" w:rsidP="00C12A08">
      <w:pPr>
        <w:jc w:val="both"/>
        <w:rPr>
          <w:rFonts w:ascii="Arial Narrow" w:hAnsi="Arial Narrow"/>
          <w:b/>
          <w:sz w:val="24"/>
          <w:szCs w:val="24"/>
        </w:rPr>
      </w:pPr>
      <w:r w:rsidRPr="006E3119">
        <w:rPr>
          <w:rFonts w:ascii="Arial Narrow" w:hAnsi="Arial Narrow"/>
          <w:b/>
          <w:sz w:val="24"/>
          <w:szCs w:val="24"/>
        </w:rPr>
        <w:t>PPI-2025-803-IT</w:t>
      </w:r>
    </w:p>
    <w:p w14:paraId="646067BE" w14:textId="77777777" w:rsidR="00FC2089" w:rsidRDefault="00FC2089">
      <w:pPr>
        <w:pStyle w:val="fcase1ertab"/>
        <w:tabs>
          <w:tab w:val="clear" w:pos="426"/>
          <w:tab w:val="left" w:pos="0"/>
        </w:tabs>
        <w:spacing w:before="120"/>
        <w:ind w:left="0" w:firstLine="0"/>
        <w:rPr>
          <w:rFonts w:ascii="Marianne" w:hAnsi="Marianne" w:cs="Arial"/>
          <w:i/>
          <w:sz w:val="16"/>
          <w:szCs w:val="16"/>
        </w:rPr>
      </w:pPr>
    </w:p>
    <w:p w14:paraId="6178CC3F" w14:textId="77777777" w:rsidR="00FC2089" w:rsidRDefault="00FC2089">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C2089" w14:paraId="2F803367" w14:textId="77777777">
        <w:tc>
          <w:tcPr>
            <w:tcW w:w="9852" w:type="dxa"/>
            <w:shd w:val="clear" w:color="auto" w:fill="465F9D"/>
          </w:tcPr>
          <w:p w14:paraId="72408020" w14:textId="77777777" w:rsidR="00FC2089" w:rsidRDefault="00992357">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440BFEC" w14:textId="77777777" w:rsidR="00FC2089" w:rsidRDefault="00FC2089">
      <w:pPr>
        <w:pStyle w:val="Titre9"/>
        <w:numPr>
          <w:ilvl w:val="0"/>
          <w:numId w:val="0"/>
        </w:numPr>
        <w:rPr>
          <w:rFonts w:ascii="Marianne" w:hAnsi="Marianne"/>
          <w:i w:val="0"/>
          <w:sz w:val="20"/>
        </w:rPr>
      </w:pPr>
    </w:p>
    <w:p w14:paraId="230FA1D8" w14:textId="77777777" w:rsidR="00FC2089" w:rsidRDefault="00992357">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29C09E88" w14:textId="77777777" w:rsidR="00FC2089" w:rsidRDefault="00FC2089">
      <w:pPr>
        <w:pStyle w:val="Titre9"/>
        <w:tabs>
          <w:tab w:val="num" w:pos="0"/>
        </w:tabs>
        <w:ind w:left="0"/>
        <w:jc w:val="both"/>
        <w:rPr>
          <w:rFonts w:ascii="Marianne" w:hAnsi="Marianne"/>
          <w:i w:val="0"/>
          <w:iCs w:val="0"/>
          <w:sz w:val="20"/>
          <w:szCs w:val="20"/>
        </w:rPr>
      </w:pPr>
    </w:p>
    <w:p w14:paraId="5D8E90AF" w14:textId="77777777" w:rsidR="00FC2089" w:rsidRDefault="00992357">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41517C24" w14:textId="77777777" w:rsidR="00FC2089" w:rsidRDefault="00FC2089">
      <w:pPr>
        <w:jc w:val="both"/>
        <w:rPr>
          <w:rFonts w:ascii="Marianne" w:hAnsi="Marianne" w:cs="Arial"/>
          <w:b/>
          <w:bCs/>
        </w:rPr>
      </w:pPr>
    </w:p>
    <w:p w14:paraId="6E144080" w14:textId="77777777" w:rsidR="00FC2089" w:rsidRDefault="00992357">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19FB5D06" w14:textId="77777777" w:rsidR="00FC2089" w:rsidRDefault="00FC2089">
      <w:pPr>
        <w:rPr>
          <w:rFonts w:ascii="Marianne" w:hAnsi="Marianne"/>
        </w:rPr>
      </w:pPr>
    </w:p>
    <w:p w14:paraId="5B2C5FA8" w14:textId="77777777" w:rsidR="00FC2089" w:rsidRDefault="00FC2089">
      <w:pPr>
        <w:rPr>
          <w:rFonts w:ascii="Marianne" w:hAnsi="Marianne"/>
        </w:rPr>
      </w:pPr>
    </w:p>
    <w:p w14:paraId="505E9DE0" w14:textId="77777777" w:rsidR="00FC2089" w:rsidRDefault="00992357">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58DB7F27" w14:textId="77777777" w:rsidR="00FC2089" w:rsidRDefault="00FC2089">
      <w:pPr>
        <w:rPr>
          <w:rFonts w:ascii="Marianne" w:hAnsi="Marianne"/>
        </w:rPr>
      </w:pPr>
    </w:p>
    <w:p w14:paraId="77A9E0C5" w14:textId="77777777" w:rsidR="00FC2089" w:rsidRDefault="00FC2089">
      <w:pPr>
        <w:rPr>
          <w:rFonts w:ascii="Marianne" w:hAnsi="Marianne"/>
        </w:rPr>
      </w:pPr>
    </w:p>
    <w:p w14:paraId="4B20CB18" w14:textId="77777777" w:rsidR="00FC2089" w:rsidRDefault="00992357">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441C365A" w14:textId="77777777" w:rsidR="00FC2089" w:rsidRDefault="00FC2089">
      <w:pPr>
        <w:rPr>
          <w:rFonts w:ascii="Marianne" w:hAnsi="Marianne"/>
        </w:rPr>
      </w:pPr>
    </w:p>
    <w:p w14:paraId="095E0459" w14:textId="77777777" w:rsidR="00FC2089" w:rsidRDefault="00FC2089">
      <w:pPr>
        <w:rPr>
          <w:rFonts w:ascii="Marianne" w:hAnsi="Marianne"/>
        </w:rPr>
      </w:pPr>
    </w:p>
    <w:p w14:paraId="76D98227" w14:textId="77777777" w:rsidR="00FC2089" w:rsidRDefault="00992357">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1162F860" w14:textId="77777777" w:rsidR="00FC2089" w:rsidRDefault="00FC2089">
      <w:pPr>
        <w:rPr>
          <w:rFonts w:ascii="Marianne" w:hAnsi="Marianne"/>
        </w:rPr>
      </w:pPr>
    </w:p>
    <w:p w14:paraId="1CDF2510" w14:textId="77777777" w:rsidR="00FC2089" w:rsidRDefault="00FC2089">
      <w:pPr>
        <w:rPr>
          <w:rFonts w:ascii="Marianne" w:hAnsi="Marianne"/>
        </w:rPr>
      </w:pPr>
    </w:p>
    <w:p w14:paraId="379D9468" w14:textId="77777777" w:rsidR="00FC2089" w:rsidRDefault="00992357">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33531919" w14:textId="77777777" w:rsidR="00FC2089" w:rsidRDefault="00FC2089">
      <w:pPr>
        <w:rPr>
          <w:rFonts w:ascii="Marianne" w:hAnsi="Marianne"/>
        </w:rPr>
      </w:pPr>
    </w:p>
    <w:p w14:paraId="15F69A38" w14:textId="77777777" w:rsidR="00FC2089" w:rsidRDefault="00FC2089">
      <w:pPr>
        <w:rPr>
          <w:rFonts w:ascii="Marianne" w:hAnsi="Marianne"/>
        </w:rPr>
      </w:pPr>
    </w:p>
    <w:p w14:paraId="30870A6C" w14:textId="77777777" w:rsidR="00FC2089" w:rsidRDefault="0099235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7A78DED" w14:textId="77777777" w:rsidR="00FC2089" w:rsidRDefault="00FC2089">
      <w:pPr>
        <w:jc w:val="both"/>
        <w:rPr>
          <w:rFonts w:ascii="Marianne" w:hAnsi="Marianne" w:cs="Arial"/>
          <w:b/>
          <w:bCs/>
        </w:rPr>
      </w:pPr>
    </w:p>
    <w:p w14:paraId="01FC9BE3" w14:textId="77777777" w:rsidR="00FC2089" w:rsidRDefault="00FC2089">
      <w:pPr>
        <w:jc w:val="both"/>
        <w:rPr>
          <w:rFonts w:ascii="Marianne" w:hAnsi="Marianne" w:cs="Arial"/>
          <w:b/>
          <w:bCs/>
        </w:rPr>
      </w:pPr>
    </w:p>
    <w:p w14:paraId="52F4FE53" w14:textId="77777777" w:rsidR="00FC2089" w:rsidRDefault="0099235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1BCD8C1A" w14:textId="77777777" w:rsidR="00FC2089" w:rsidRDefault="00FC2089">
      <w:pPr>
        <w:jc w:val="both"/>
        <w:rPr>
          <w:rFonts w:ascii="Marianne" w:hAnsi="Marianne" w:cs="Arial"/>
        </w:rPr>
      </w:pPr>
    </w:p>
    <w:p w14:paraId="378472AD" w14:textId="77777777" w:rsidR="00FC2089" w:rsidRDefault="0099235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12A08">
        <w:rPr>
          <w:rFonts w:ascii="Marianne" w:hAnsi="Marianne"/>
        </w:rPr>
      </w:r>
      <w:r w:rsidR="00C12A0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6F301749" w14:textId="77777777" w:rsidR="00FC2089" w:rsidRDefault="00FC2089">
      <w:pPr>
        <w:ind w:left="567"/>
        <w:jc w:val="both"/>
        <w:rPr>
          <w:rFonts w:ascii="Marianne" w:hAnsi="Marianne" w:cs="Arial"/>
        </w:rPr>
      </w:pPr>
    </w:p>
    <w:p w14:paraId="22FA2D74" w14:textId="77777777" w:rsidR="00FC2089" w:rsidRDefault="0099235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12A08">
        <w:rPr>
          <w:rFonts w:ascii="Marianne" w:hAnsi="Marianne"/>
        </w:rPr>
      </w:r>
      <w:r w:rsidR="00C12A0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72AE7E33" w14:textId="77777777" w:rsidR="00FC2089" w:rsidRDefault="00FC2089">
      <w:pPr>
        <w:ind w:left="567"/>
        <w:jc w:val="both"/>
        <w:rPr>
          <w:rFonts w:ascii="Marianne" w:hAnsi="Marianne" w:cs="Arial"/>
          <w:bCs/>
          <w:sz w:val="22"/>
        </w:rPr>
      </w:pPr>
    </w:p>
    <w:p w14:paraId="2B2C5A2C" w14:textId="77777777" w:rsidR="00FC2089" w:rsidRDefault="00992357">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D548AB7" w14:textId="77777777" w:rsidR="00856FCC" w:rsidRDefault="00856FCC" w:rsidP="00856FCC">
      <w:pPr>
        <w:rPr>
          <w:rFonts w:ascii="Arial Narrow" w:hAnsi="Arial Narrow" w:cs="Arial"/>
          <w:color w:val="0070C0"/>
        </w:rPr>
      </w:pPr>
    </w:p>
    <w:p w14:paraId="401E8DFA" w14:textId="7C9BFA8A" w:rsidR="00856FCC" w:rsidRDefault="00856FCC" w:rsidP="00856FCC">
      <w:pPr>
        <w:rPr>
          <w:rFonts w:ascii="Arial Narrow" w:hAnsi="Arial Narrow" w:cs="Arial"/>
          <w:color w:val="0070C0"/>
        </w:rPr>
      </w:pPr>
      <w:r>
        <w:rPr>
          <w:rFonts w:ascii="Arial Narrow" w:hAnsi="Arial Narrow" w:cs="Arial"/>
          <w:color w:val="0070C0"/>
        </w:rPr>
        <w:t>Sans objet</w:t>
      </w:r>
    </w:p>
    <w:p w14:paraId="06E78549" w14:textId="77777777" w:rsidR="00C12A08" w:rsidRDefault="00C12A08" w:rsidP="00856FCC">
      <w:pPr>
        <w:rPr>
          <w:rFonts w:ascii="Arial Narrow" w:hAnsi="Arial Narrow" w:cs="Arial"/>
          <w:color w:val="0070C0"/>
        </w:rPr>
      </w:pPr>
    </w:p>
    <w:p w14:paraId="732B47FC" w14:textId="77777777" w:rsidR="00FC2089" w:rsidRDefault="00992357">
      <w:pPr>
        <w:keepNext/>
        <w:jc w:val="both"/>
        <w:rPr>
          <w:rFonts w:ascii="Marianne" w:hAnsi="Marianne" w:cs="Arial"/>
          <w:b/>
          <w:bCs/>
          <w:sz w:val="22"/>
          <w:szCs w:val="22"/>
        </w:rPr>
      </w:pPr>
      <w:r>
        <w:rPr>
          <w:rFonts w:ascii="Marianne" w:hAnsi="Marianne" w:cs="Arial"/>
          <w:b/>
          <w:bCs/>
          <w:sz w:val="22"/>
          <w:szCs w:val="22"/>
        </w:rPr>
        <w:lastRenderedPageBreak/>
        <w:t>C3 - Cas spécifiques relatifs aux conditions de participation</w:t>
      </w:r>
    </w:p>
    <w:p w14:paraId="5E758DA0" w14:textId="77777777" w:rsidR="00FC2089" w:rsidRDefault="00FC2089">
      <w:pPr>
        <w:keepNext/>
        <w:tabs>
          <w:tab w:val="left" w:pos="-142"/>
          <w:tab w:val="left" w:pos="4111"/>
        </w:tabs>
        <w:jc w:val="both"/>
        <w:rPr>
          <w:rFonts w:ascii="Marianne" w:hAnsi="Marianne" w:cs="Arial"/>
          <w:b/>
          <w:bCs/>
          <w:sz w:val="22"/>
          <w:szCs w:val="22"/>
        </w:rPr>
      </w:pPr>
    </w:p>
    <w:p w14:paraId="5EC70F5C" w14:textId="77777777" w:rsidR="00FC2089" w:rsidRDefault="00992357">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2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2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15A52D44" w14:textId="77777777" w:rsidR="00FC2089" w:rsidRDefault="00FC2089">
      <w:pPr>
        <w:pStyle w:val="En-tte"/>
        <w:tabs>
          <w:tab w:val="clear" w:pos="4536"/>
          <w:tab w:val="clear" w:pos="9072"/>
          <w:tab w:val="left" w:pos="0"/>
          <w:tab w:val="left" w:pos="2160"/>
        </w:tabs>
        <w:jc w:val="both"/>
        <w:rPr>
          <w:rFonts w:ascii="Marianne" w:hAnsi="Marianne" w:cs="Arial"/>
          <w:i/>
          <w:iCs/>
          <w:sz w:val="16"/>
          <w:szCs w:val="16"/>
        </w:rPr>
      </w:pPr>
    </w:p>
    <w:p w14:paraId="7CC6524E" w14:textId="77777777" w:rsidR="00FC2089" w:rsidRDefault="0099235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5F507AE9" w14:textId="77777777" w:rsidR="00FC2089" w:rsidRDefault="00FC2089">
      <w:pPr>
        <w:pStyle w:val="En-tte"/>
        <w:tabs>
          <w:tab w:val="clear" w:pos="4536"/>
          <w:tab w:val="clear" w:pos="9072"/>
          <w:tab w:val="left" w:pos="2160"/>
        </w:tabs>
        <w:ind w:left="284"/>
        <w:jc w:val="both"/>
        <w:rPr>
          <w:rFonts w:ascii="Marianne" w:hAnsi="Marianne" w:cs="Arial"/>
          <w:iCs/>
          <w:sz w:val="16"/>
          <w:szCs w:val="18"/>
        </w:rPr>
      </w:pPr>
    </w:p>
    <w:p w14:paraId="2D883129" w14:textId="77777777" w:rsidR="00FC2089" w:rsidRDefault="00FC2089">
      <w:pPr>
        <w:pStyle w:val="En-tte"/>
        <w:tabs>
          <w:tab w:val="clear" w:pos="4536"/>
          <w:tab w:val="clear" w:pos="9072"/>
          <w:tab w:val="left" w:pos="2160"/>
        </w:tabs>
        <w:ind w:left="284"/>
        <w:jc w:val="both"/>
        <w:rPr>
          <w:rFonts w:ascii="Marianne" w:hAnsi="Marianne" w:cs="Arial"/>
          <w:iCs/>
          <w:sz w:val="16"/>
          <w:szCs w:val="18"/>
        </w:rPr>
      </w:pPr>
    </w:p>
    <w:p w14:paraId="5CD2B6AD" w14:textId="77777777" w:rsidR="00FC2089" w:rsidRDefault="00FC2089">
      <w:pPr>
        <w:pStyle w:val="En-tte"/>
        <w:tabs>
          <w:tab w:val="clear" w:pos="4536"/>
          <w:tab w:val="clear" w:pos="9072"/>
          <w:tab w:val="left" w:pos="2160"/>
        </w:tabs>
        <w:ind w:left="284"/>
        <w:jc w:val="both"/>
        <w:rPr>
          <w:rFonts w:ascii="Marianne" w:hAnsi="Marianne" w:cs="Arial"/>
          <w:iCs/>
          <w:sz w:val="16"/>
          <w:szCs w:val="18"/>
        </w:rPr>
      </w:pPr>
    </w:p>
    <w:p w14:paraId="1AB70150" w14:textId="77777777" w:rsidR="00FC2089" w:rsidRDefault="00FC2089">
      <w:pPr>
        <w:pStyle w:val="En-tte"/>
        <w:tabs>
          <w:tab w:val="clear" w:pos="4536"/>
          <w:tab w:val="clear" w:pos="9072"/>
          <w:tab w:val="left" w:pos="2160"/>
        </w:tabs>
        <w:ind w:left="284"/>
        <w:jc w:val="both"/>
        <w:rPr>
          <w:rFonts w:ascii="Marianne" w:hAnsi="Marianne" w:cs="Arial"/>
          <w:iCs/>
          <w:sz w:val="16"/>
          <w:szCs w:val="18"/>
        </w:rPr>
      </w:pPr>
    </w:p>
    <w:p w14:paraId="79BA1434" w14:textId="77777777" w:rsidR="00FC2089" w:rsidRDefault="0099235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72A60D4B" w14:textId="77777777" w:rsidR="00FC2089" w:rsidRDefault="00992357">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758E091" w14:textId="77777777" w:rsidR="00FC2089" w:rsidRDefault="00FC2089">
      <w:pPr>
        <w:pStyle w:val="En-tte"/>
        <w:tabs>
          <w:tab w:val="clear" w:pos="4536"/>
          <w:tab w:val="clear" w:pos="9072"/>
          <w:tab w:val="left" w:pos="2160"/>
        </w:tabs>
        <w:ind w:left="284"/>
        <w:jc w:val="both"/>
        <w:rPr>
          <w:rFonts w:ascii="Marianne" w:hAnsi="Marianne" w:cs="Arial"/>
          <w:iCs/>
          <w:sz w:val="16"/>
          <w:szCs w:val="18"/>
        </w:rPr>
      </w:pPr>
    </w:p>
    <w:p w14:paraId="57AC1149" w14:textId="77777777" w:rsidR="00FC2089" w:rsidRDefault="00FC2089">
      <w:pPr>
        <w:pStyle w:val="En-tte"/>
        <w:tabs>
          <w:tab w:val="clear" w:pos="4536"/>
          <w:tab w:val="clear" w:pos="9072"/>
          <w:tab w:val="left" w:pos="2160"/>
        </w:tabs>
        <w:ind w:left="284"/>
        <w:jc w:val="both"/>
        <w:rPr>
          <w:rFonts w:ascii="Marianne" w:hAnsi="Marianne" w:cs="Arial"/>
          <w:iCs/>
          <w:sz w:val="16"/>
          <w:szCs w:val="18"/>
        </w:rPr>
      </w:pPr>
    </w:p>
    <w:p w14:paraId="7F200BF6" w14:textId="77777777" w:rsidR="00FC2089" w:rsidRDefault="00FC2089">
      <w:pPr>
        <w:pStyle w:val="En-tte"/>
        <w:tabs>
          <w:tab w:val="clear" w:pos="4536"/>
          <w:tab w:val="clear" w:pos="9072"/>
          <w:tab w:val="left" w:pos="2160"/>
        </w:tabs>
        <w:ind w:left="284"/>
        <w:jc w:val="both"/>
        <w:rPr>
          <w:rFonts w:ascii="Marianne" w:hAnsi="Marianne" w:cs="Arial"/>
          <w:iCs/>
          <w:sz w:val="16"/>
          <w:szCs w:val="18"/>
        </w:rPr>
      </w:pPr>
    </w:p>
    <w:p w14:paraId="0B77D288" w14:textId="77777777" w:rsidR="00FC2089" w:rsidRDefault="00992357">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ED4701E" w14:textId="77777777" w:rsidR="00FC2089" w:rsidRDefault="00FC2089">
      <w:pPr>
        <w:pStyle w:val="En-tte"/>
        <w:tabs>
          <w:tab w:val="left" w:pos="2160"/>
        </w:tabs>
        <w:ind w:left="284"/>
        <w:jc w:val="both"/>
        <w:rPr>
          <w:rFonts w:ascii="Marianne" w:hAnsi="Marianne" w:cs="Arial"/>
          <w:iCs/>
          <w:sz w:val="16"/>
          <w:szCs w:val="18"/>
        </w:rPr>
      </w:pPr>
    </w:p>
    <w:p w14:paraId="06DDF808" w14:textId="77777777" w:rsidR="00FC2089" w:rsidRDefault="00992357">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0C81092D" w14:textId="77777777" w:rsidR="00FC2089" w:rsidRDefault="00FC2089">
      <w:pPr>
        <w:pStyle w:val="En-tte"/>
        <w:ind w:left="993"/>
        <w:jc w:val="both"/>
        <w:rPr>
          <w:rFonts w:ascii="Marianne" w:hAnsi="Marianne" w:cs="Arial"/>
          <w:iCs/>
          <w:sz w:val="16"/>
          <w:szCs w:val="18"/>
        </w:rPr>
      </w:pPr>
    </w:p>
    <w:p w14:paraId="4D49B4A6" w14:textId="77777777" w:rsidR="00FC2089" w:rsidRDefault="00FC2089">
      <w:pPr>
        <w:pStyle w:val="En-tte"/>
        <w:ind w:left="993"/>
        <w:jc w:val="both"/>
        <w:rPr>
          <w:rFonts w:ascii="Marianne" w:hAnsi="Marianne" w:cs="Arial"/>
          <w:iCs/>
          <w:sz w:val="16"/>
          <w:szCs w:val="18"/>
        </w:rPr>
      </w:pPr>
    </w:p>
    <w:p w14:paraId="1FA43214" w14:textId="77777777" w:rsidR="00FC2089" w:rsidRDefault="00992357">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921E0B6" w14:textId="77777777" w:rsidR="00FC2089" w:rsidRDefault="00FC2089">
      <w:pPr>
        <w:pStyle w:val="En-tte"/>
        <w:tabs>
          <w:tab w:val="left" w:pos="0"/>
          <w:tab w:val="left" w:pos="2160"/>
        </w:tabs>
        <w:ind w:left="993"/>
        <w:jc w:val="both"/>
        <w:rPr>
          <w:rFonts w:ascii="Marianne" w:hAnsi="Marianne" w:cs="Arial"/>
          <w:iCs/>
          <w:sz w:val="16"/>
          <w:szCs w:val="18"/>
        </w:rPr>
      </w:pPr>
    </w:p>
    <w:p w14:paraId="23B68FD8" w14:textId="77777777" w:rsidR="00FC2089" w:rsidRDefault="00FC2089">
      <w:pPr>
        <w:pStyle w:val="En-tte"/>
        <w:tabs>
          <w:tab w:val="left" w:pos="0"/>
          <w:tab w:val="left" w:pos="2160"/>
        </w:tabs>
        <w:ind w:left="993"/>
        <w:jc w:val="both"/>
        <w:rPr>
          <w:rFonts w:ascii="Marianne" w:hAnsi="Marianne" w:cs="Arial"/>
          <w:iCs/>
          <w:sz w:val="16"/>
          <w:szCs w:val="18"/>
        </w:rPr>
      </w:pPr>
    </w:p>
    <w:p w14:paraId="2DB91056" w14:textId="77777777" w:rsidR="00FC2089" w:rsidRDefault="00FC2089">
      <w:pPr>
        <w:pStyle w:val="En-tte"/>
        <w:tabs>
          <w:tab w:val="left" w:pos="0"/>
          <w:tab w:val="left" w:pos="2160"/>
        </w:tabs>
        <w:ind w:left="993"/>
        <w:jc w:val="both"/>
        <w:rPr>
          <w:rFonts w:ascii="Arial" w:hAnsi="Arial" w:cs="Arial"/>
          <w:iCs/>
          <w:sz w:val="16"/>
          <w:szCs w:val="18"/>
        </w:rPr>
      </w:pPr>
    </w:p>
    <w:p w14:paraId="2FB475EE" w14:textId="77777777" w:rsidR="00FC2089" w:rsidRDefault="00FC2089">
      <w:pPr>
        <w:pStyle w:val="En-tte"/>
        <w:tabs>
          <w:tab w:val="left" w:pos="0"/>
          <w:tab w:val="left" w:pos="2160"/>
        </w:tabs>
        <w:ind w:left="993"/>
        <w:jc w:val="both"/>
        <w:rPr>
          <w:rFonts w:ascii="Arial" w:hAnsi="Arial" w:cs="Arial"/>
          <w:iCs/>
          <w:sz w:val="16"/>
          <w:szCs w:val="18"/>
        </w:rPr>
      </w:pPr>
    </w:p>
    <w:p w14:paraId="391CF843" w14:textId="77777777" w:rsidR="00FC2089" w:rsidRDefault="00992357">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2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276D0326" w14:textId="77777777" w:rsidR="00FC2089" w:rsidRDefault="00FC2089">
      <w:pPr>
        <w:pStyle w:val="En-tte"/>
        <w:tabs>
          <w:tab w:val="clear" w:pos="4536"/>
          <w:tab w:val="clear" w:pos="9072"/>
          <w:tab w:val="left" w:pos="0"/>
          <w:tab w:val="left" w:pos="2160"/>
        </w:tabs>
        <w:jc w:val="both"/>
        <w:rPr>
          <w:rFonts w:ascii="Marianne" w:hAnsi="Marianne" w:cs="Arial"/>
          <w:i/>
          <w:iCs/>
          <w:sz w:val="18"/>
          <w:szCs w:val="18"/>
        </w:rPr>
      </w:pPr>
    </w:p>
    <w:p w14:paraId="1C1E965C" w14:textId="77777777" w:rsidR="00FC2089" w:rsidRDefault="0099235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12A08">
        <w:rPr>
          <w:rFonts w:ascii="Marianne" w:hAnsi="Marianne"/>
        </w:rPr>
      </w:r>
      <w:r w:rsidR="00C12A0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5C7AFAD2" w14:textId="77777777" w:rsidR="00FC2089" w:rsidRDefault="00992357">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74F53B5A" w14:textId="77777777" w:rsidR="00FC2089" w:rsidRDefault="00FC2089">
      <w:pPr>
        <w:pStyle w:val="En-tte"/>
        <w:tabs>
          <w:tab w:val="clear" w:pos="4536"/>
          <w:tab w:val="clear" w:pos="9072"/>
          <w:tab w:val="left" w:pos="0"/>
          <w:tab w:val="left" w:pos="2160"/>
        </w:tabs>
        <w:jc w:val="both"/>
        <w:rPr>
          <w:rFonts w:ascii="Marianne" w:hAnsi="Marianne" w:cs="Arial"/>
          <w:i/>
          <w:iCs/>
          <w:sz w:val="18"/>
          <w:szCs w:val="18"/>
        </w:rPr>
      </w:pPr>
    </w:p>
    <w:p w14:paraId="7EF2EF91" w14:textId="77777777" w:rsidR="00FC2089" w:rsidRDefault="00FC2089">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FC2089" w14:paraId="74CCD72D" w14:textId="77777777">
        <w:trPr>
          <w:trHeight w:val="629"/>
        </w:trPr>
        <w:tc>
          <w:tcPr>
            <w:tcW w:w="9747" w:type="dxa"/>
            <w:shd w:val="clear" w:color="auto" w:fill="465F9D"/>
          </w:tcPr>
          <w:p w14:paraId="48DD81E4" w14:textId="77777777" w:rsidR="00FC2089" w:rsidRDefault="00992357">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7167C0E5" w14:textId="77777777" w:rsidR="00FC2089" w:rsidRDefault="00FC2089">
      <w:pPr>
        <w:tabs>
          <w:tab w:val="left" w:pos="-142"/>
          <w:tab w:val="left" w:pos="4111"/>
        </w:tabs>
        <w:rPr>
          <w:rFonts w:ascii="Marianne" w:hAnsi="Marianne" w:cs="Arial"/>
          <w:b/>
          <w:bCs/>
          <w:sz w:val="22"/>
          <w:szCs w:val="22"/>
        </w:rPr>
      </w:pPr>
    </w:p>
    <w:p w14:paraId="34601298" w14:textId="77777777" w:rsidR="00FC2089" w:rsidRDefault="00992357">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4B61F5E" w14:textId="77777777" w:rsidR="00FC2089" w:rsidRDefault="00992357">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9DE444C" w14:textId="77777777" w:rsidR="00FC2089" w:rsidRDefault="00FC2089">
      <w:pPr>
        <w:rPr>
          <w:rFonts w:ascii="Marianne" w:hAnsi="Marianne" w:cs="Arial"/>
        </w:rPr>
      </w:pPr>
    </w:p>
    <w:p w14:paraId="1EEEE7B6" w14:textId="77777777" w:rsidR="00FC2089" w:rsidRDefault="0099235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4E3BEB43" w14:textId="77777777" w:rsidR="00FC2089" w:rsidRDefault="00FC2089">
      <w:pPr>
        <w:jc w:val="both"/>
        <w:rPr>
          <w:rFonts w:ascii="Marianne" w:hAnsi="Marianne" w:cs="Arial"/>
          <w:i/>
          <w:sz w:val="18"/>
        </w:rPr>
      </w:pPr>
    </w:p>
    <w:p w14:paraId="6BBD4161" w14:textId="77777777" w:rsidR="00FC2089" w:rsidRDefault="00FC2089">
      <w:pPr>
        <w:jc w:val="both"/>
        <w:rPr>
          <w:rFonts w:ascii="Marianne" w:hAnsi="Marianne" w:cs="Arial"/>
          <w:i/>
          <w:sz w:val="18"/>
        </w:rPr>
      </w:pPr>
    </w:p>
    <w:p w14:paraId="5682107C" w14:textId="77777777" w:rsidR="00FC2089" w:rsidRDefault="00FC2089">
      <w:pPr>
        <w:jc w:val="both"/>
        <w:rPr>
          <w:rFonts w:ascii="Marianne" w:hAnsi="Marianne" w:cs="Arial"/>
          <w:i/>
          <w:sz w:val="18"/>
        </w:rPr>
      </w:pPr>
    </w:p>
    <w:p w14:paraId="56BF54C4" w14:textId="77777777" w:rsidR="00FC2089" w:rsidRDefault="00FC2089">
      <w:pPr>
        <w:jc w:val="both"/>
        <w:rPr>
          <w:rFonts w:ascii="Marianne" w:hAnsi="Marianne" w:cs="Arial"/>
          <w:i/>
          <w:sz w:val="18"/>
        </w:rPr>
      </w:pPr>
    </w:p>
    <w:p w14:paraId="0523B661" w14:textId="77777777" w:rsidR="00FC2089" w:rsidRDefault="00FC2089">
      <w:pPr>
        <w:jc w:val="both"/>
        <w:rPr>
          <w:rFonts w:ascii="Marianne" w:hAnsi="Marianne" w:cs="Arial"/>
          <w:i/>
          <w:sz w:val="18"/>
        </w:rPr>
      </w:pPr>
    </w:p>
    <w:p w14:paraId="46184C2E" w14:textId="77777777" w:rsidR="00FC2089" w:rsidRDefault="00FC2089">
      <w:pPr>
        <w:jc w:val="both"/>
        <w:rPr>
          <w:rFonts w:ascii="Marianne" w:hAnsi="Marianne" w:cs="Arial"/>
          <w:i/>
          <w:sz w:val="18"/>
        </w:rPr>
      </w:pPr>
    </w:p>
    <w:p w14:paraId="2D2F493E" w14:textId="77777777" w:rsidR="00FC2089" w:rsidRDefault="00FC2089">
      <w:pPr>
        <w:jc w:val="both"/>
        <w:rPr>
          <w:rFonts w:ascii="Marianne" w:hAnsi="Marianne" w:cs="Arial"/>
          <w:i/>
          <w:sz w:val="18"/>
        </w:rPr>
      </w:pPr>
    </w:p>
    <w:p w14:paraId="0A19A2C6" w14:textId="77777777" w:rsidR="00FC2089" w:rsidRDefault="0099235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48631D7" w14:textId="77777777" w:rsidR="00FC2089" w:rsidRDefault="00FC2089">
      <w:pPr>
        <w:jc w:val="both"/>
        <w:rPr>
          <w:rFonts w:ascii="Marianne" w:hAnsi="Marianne" w:cs="Arial"/>
          <w:i/>
          <w:sz w:val="18"/>
        </w:rPr>
      </w:pPr>
    </w:p>
    <w:p w14:paraId="7B32C983" w14:textId="77777777" w:rsidR="00FC2089" w:rsidRDefault="00FC2089">
      <w:pPr>
        <w:jc w:val="both"/>
        <w:rPr>
          <w:rFonts w:ascii="Marianne" w:hAnsi="Marianne" w:cs="Arial"/>
          <w:i/>
          <w:sz w:val="18"/>
        </w:rPr>
      </w:pPr>
    </w:p>
    <w:p w14:paraId="6669A092" w14:textId="77777777" w:rsidR="00FC2089" w:rsidRDefault="00FC2089">
      <w:pPr>
        <w:jc w:val="both"/>
        <w:rPr>
          <w:rFonts w:ascii="Marianne" w:hAnsi="Marianne" w:cs="Arial"/>
          <w:i/>
          <w:sz w:val="18"/>
        </w:rPr>
      </w:pPr>
    </w:p>
    <w:p w14:paraId="7D41F626" w14:textId="77777777" w:rsidR="00FC2089" w:rsidRDefault="00FC2089">
      <w:pPr>
        <w:jc w:val="both"/>
        <w:rPr>
          <w:rFonts w:ascii="Marianne" w:hAnsi="Marianne" w:cs="Arial"/>
          <w:i/>
          <w:sz w:val="18"/>
        </w:rPr>
      </w:pPr>
    </w:p>
    <w:p w14:paraId="668D0C55" w14:textId="77777777" w:rsidR="00FC2089" w:rsidRDefault="00FC2089">
      <w:pPr>
        <w:jc w:val="both"/>
        <w:rPr>
          <w:rFonts w:ascii="Marianne" w:hAnsi="Marianne" w:cs="Arial"/>
          <w:i/>
          <w:sz w:val="18"/>
        </w:rPr>
      </w:pPr>
    </w:p>
    <w:p w14:paraId="4C1F14E3" w14:textId="77777777" w:rsidR="00FC2089" w:rsidRDefault="00FC2089">
      <w:pPr>
        <w:jc w:val="both"/>
        <w:rPr>
          <w:rFonts w:ascii="Marianne" w:hAnsi="Marianne" w:cs="Arial"/>
          <w:i/>
          <w:sz w:val="18"/>
        </w:rPr>
      </w:pPr>
    </w:p>
    <w:p w14:paraId="5F71138B" w14:textId="77777777" w:rsidR="00FC2089" w:rsidRDefault="00FC2089">
      <w:pPr>
        <w:jc w:val="both"/>
        <w:rPr>
          <w:rFonts w:ascii="Marianne" w:hAnsi="Marianne" w:cs="Arial"/>
          <w:i/>
          <w:sz w:val="18"/>
        </w:rPr>
      </w:pPr>
    </w:p>
    <w:p w14:paraId="1007957D" w14:textId="77777777" w:rsidR="00FC2089" w:rsidRDefault="00FC2089">
      <w:pPr>
        <w:jc w:val="both"/>
        <w:rPr>
          <w:rFonts w:ascii="Marianne" w:hAnsi="Marianne" w:cs="Arial"/>
          <w:i/>
          <w:sz w:val="18"/>
        </w:rPr>
      </w:pPr>
    </w:p>
    <w:p w14:paraId="0DFE95A9" w14:textId="77777777" w:rsidR="00FC2089" w:rsidRDefault="00FC2089">
      <w:pPr>
        <w:pStyle w:val="En-tte"/>
        <w:tabs>
          <w:tab w:val="clear" w:pos="4536"/>
          <w:tab w:val="clear" w:pos="9072"/>
          <w:tab w:val="left" w:pos="0"/>
          <w:tab w:val="left" w:pos="2160"/>
        </w:tabs>
        <w:jc w:val="both"/>
        <w:rPr>
          <w:rFonts w:ascii="Marianne" w:hAnsi="Marianne" w:cs="Arial"/>
          <w:i/>
          <w:sz w:val="18"/>
        </w:rPr>
      </w:pPr>
    </w:p>
    <w:p w14:paraId="7AC01F2D" w14:textId="77777777" w:rsidR="00FC2089" w:rsidRDefault="00FC2089">
      <w:pPr>
        <w:pStyle w:val="En-tte"/>
        <w:tabs>
          <w:tab w:val="clear" w:pos="4536"/>
          <w:tab w:val="clear" w:pos="9072"/>
          <w:tab w:val="left" w:pos="0"/>
          <w:tab w:val="left" w:pos="2160"/>
        </w:tabs>
        <w:jc w:val="both"/>
        <w:rPr>
          <w:rFonts w:ascii="Marianne" w:hAnsi="Marianne" w:cs="Arial"/>
          <w:b/>
          <w:bCs/>
          <w:sz w:val="22"/>
          <w:szCs w:val="22"/>
        </w:rPr>
      </w:pPr>
    </w:p>
    <w:p w14:paraId="3778F6B0" w14:textId="77777777" w:rsidR="00FC2089" w:rsidRDefault="0099235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w:t>
      </w:r>
      <w:r>
        <w:rPr>
          <w:rFonts w:ascii="Marianne" w:hAnsi="Marianne" w:cs="Arial"/>
          <w:b/>
          <w:bCs/>
          <w:sz w:val="18"/>
          <w:szCs w:val="22"/>
        </w:rPr>
        <w:lastRenderedPageBreak/>
        <w:t>les candidats à ne pas fournir ces documents de preuve en application de l’</w:t>
      </w:r>
      <w:hyperlink r:id="rId2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69C82CC" w14:textId="77777777" w:rsidR="00FC2089" w:rsidRDefault="0099235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D52A32D" w14:textId="77777777" w:rsidR="00FC2089" w:rsidRDefault="00FC2089">
      <w:pPr>
        <w:jc w:val="both"/>
        <w:rPr>
          <w:rFonts w:ascii="Marianne" w:hAnsi="Marianne" w:cs="Arial"/>
          <w:sz w:val="18"/>
        </w:rPr>
      </w:pPr>
    </w:p>
    <w:p w14:paraId="564AD1BC" w14:textId="77777777" w:rsidR="00FC2089" w:rsidRDefault="00992357">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F5CF1B7" w14:textId="77777777" w:rsidR="00FC2089" w:rsidRDefault="00FC2089">
      <w:pPr>
        <w:ind w:left="284"/>
        <w:jc w:val="both"/>
        <w:rPr>
          <w:rFonts w:ascii="Marianne" w:hAnsi="Marianne" w:cs="Arial"/>
          <w:sz w:val="16"/>
        </w:rPr>
      </w:pPr>
    </w:p>
    <w:p w14:paraId="7BB1B9D7" w14:textId="77777777" w:rsidR="00FC2089" w:rsidRDefault="00FC2089">
      <w:pPr>
        <w:ind w:left="284"/>
        <w:jc w:val="both"/>
        <w:rPr>
          <w:rFonts w:ascii="Marianne" w:hAnsi="Marianne" w:cs="Arial"/>
          <w:sz w:val="16"/>
        </w:rPr>
      </w:pPr>
    </w:p>
    <w:p w14:paraId="6C336E6E" w14:textId="77777777" w:rsidR="00FC2089" w:rsidRDefault="00FC2089">
      <w:pPr>
        <w:ind w:left="284"/>
        <w:jc w:val="both"/>
        <w:rPr>
          <w:rFonts w:ascii="Marianne" w:hAnsi="Marianne" w:cs="Arial"/>
          <w:sz w:val="16"/>
        </w:rPr>
      </w:pPr>
    </w:p>
    <w:p w14:paraId="0C205F96" w14:textId="77777777" w:rsidR="00FC2089" w:rsidRDefault="00992357">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0FFA714" w14:textId="77777777" w:rsidR="00FC2089" w:rsidRDefault="00FC2089">
      <w:pPr>
        <w:ind w:left="284"/>
        <w:jc w:val="both"/>
        <w:rPr>
          <w:rFonts w:ascii="Marianne" w:hAnsi="Marianne" w:cs="Arial"/>
          <w:sz w:val="16"/>
        </w:rPr>
      </w:pPr>
    </w:p>
    <w:p w14:paraId="7AB97CD5" w14:textId="77777777" w:rsidR="00FC2089" w:rsidRDefault="00FC2089">
      <w:pPr>
        <w:ind w:left="284"/>
        <w:jc w:val="both"/>
        <w:rPr>
          <w:rFonts w:ascii="Marianne" w:hAnsi="Marianne" w:cs="Arial"/>
          <w:sz w:val="16"/>
        </w:rPr>
      </w:pPr>
    </w:p>
    <w:p w14:paraId="38F6FE07" w14:textId="77777777" w:rsidR="00FC2089" w:rsidRDefault="00FC2089">
      <w:pPr>
        <w:ind w:left="284"/>
        <w:jc w:val="both"/>
        <w:rPr>
          <w:rFonts w:ascii="Marianne" w:hAnsi="Marianne" w:cs="Arial"/>
          <w:sz w:val="16"/>
        </w:rPr>
      </w:pPr>
    </w:p>
    <w:p w14:paraId="767C15C0" w14:textId="77777777" w:rsidR="00FC2089" w:rsidRDefault="00FC2089">
      <w:pPr>
        <w:ind w:left="284"/>
        <w:jc w:val="both"/>
        <w:rPr>
          <w:rFonts w:ascii="Marianne" w:hAnsi="Marianne" w:cs="Arial"/>
          <w:sz w:val="16"/>
        </w:rPr>
      </w:pPr>
    </w:p>
    <w:p w14:paraId="115B6455" w14:textId="77777777" w:rsidR="00FC2089" w:rsidRDefault="00FC2089">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C2089" w14:paraId="72060C47" w14:textId="77777777">
        <w:trPr>
          <w:trHeight w:val="653"/>
        </w:trPr>
        <w:tc>
          <w:tcPr>
            <w:tcW w:w="9994" w:type="dxa"/>
            <w:shd w:val="clear" w:color="auto" w:fill="465F9D"/>
          </w:tcPr>
          <w:p w14:paraId="7A24D4D6" w14:textId="77777777" w:rsidR="00FC2089" w:rsidRDefault="00992357">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D11E76B" w14:textId="77777777" w:rsidR="00FC2089" w:rsidRDefault="00FC2089">
      <w:pPr>
        <w:pStyle w:val="En-tte"/>
        <w:tabs>
          <w:tab w:val="clear" w:pos="4536"/>
          <w:tab w:val="clear" w:pos="9072"/>
          <w:tab w:val="left" w:pos="0"/>
          <w:tab w:val="left" w:pos="2160"/>
        </w:tabs>
        <w:jc w:val="both"/>
        <w:rPr>
          <w:rFonts w:ascii="Marianne" w:hAnsi="Marianne" w:cs="Arial"/>
          <w:i/>
          <w:iCs/>
          <w:sz w:val="18"/>
          <w:szCs w:val="18"/>
        </w:rPr>
      </w:pPr>
    </w:p>
    <w:p w14:paraId="62E7D5CD" w14:textId="77777777" w:rsidR="00FC2089" w:rsidRDefault="00992357">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30202E5" w14:textId="77777777" w:rsidR="00FC2089" w:rsidRDefault="00FC2089">
      <w:pPr>
        <w:ind w:left="284"/>
        <w:rPr>
          <w:rFonts w:ascii="Marianne" w:hAnsi="Marianne" w:cs="Arial"/>
        </w:rPr>
      </w:pPr>
    </w:p>
    <w:p w14:paraId="2F35FAD6" w14:textId="77777777" w:rsidR="00FC2089" w:rsidRDefault="00992357">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44E4B018" w14:textId="77777777" w:rsidR="00FC2089" w:rsidRDefault="00FC2089">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C2089" w14:paraId="68B7D8C9" w14:textId="77777777">
        <w:trPr>
          <w:trHeight w:val="737"/>
        </w:trPr>
        <w:tc>
          <w:tcPr>
            <w:tcW w:w="2566" w:type="dxa"/>
            <w:tcBorders>
              <w:top w:val="single" w:sz="8" w:space="0" w:color="000000"/>
              <w:left w:val="single" w:sz="8" w:space="0" w:color="000000"/>
              <w:bottom w:val="single" w:sz="4" w:space="0" w:color="000000"/>
            </w:tcBorders>
          </w:tcPr>
          <w:p w14:paraId="14446615" w14:textId="77777777" w:rsidR="00FC2089" w:rsidRDefault="00FC2089">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tcPr>
          <w:p w14:paraId="1F0CF38C" w14:textId="77777777" w:rsidR="00FC2089" w:rsidRDefault="0099235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tcPr>
          <w:p w14:paraId="4EE7F303" w14:textId="77777777" w:rsidR="00FC2089" w:rsidRDefault="0099235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tcPr>
          <w:p w14:paraId="336299ED" w14:textId="77777777" w:rsidR="00FC2089" w:rsidRDefault="0099235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FC2089" w14:paraId="74D935D1" w14:textId="77777777">
        <w:trPr>
          <w:trHeight w:val="737"/>
        </w:trPr>
        <w:tc>
          <w:tcPr>
            <w:tcW w:w="2566" w:type="dxa"/>
            <w:tcBorders>
              <w:top w:val="single" w:sz="4" w:space="0" w:color="000000"/>
              <w:left w:val="single" w:sz="8" w:space="0" w:color="000000"/>
              <w:bottom w:val="single" w:sz="8" w:space="0" w:color="000000"/>
            </w:tcBorders>
          </w:tcPr>
          <w:p w14:paraId="70047FFE" w14:textId="77777777" w:rsidR="00FC2089" w:rsidRDefault="00992357">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77AF1F78" w14:textId="77777777" w:rsidR="00FC2089" w:rsidRDefault="00FC2089">
            <w:pPr>
              <w:tabs>
                <w:tab w:val="left" w:pos="864"/>
              </w:tabs>
              <w:snapToGrid w:val="0"/>
              <w:spacing w:before="120" w:after="120"/>
              <w:rPr>
                <w:rFonts w:ascii="Marianne" w:hAnsi="Marianne" w:cs="Arial"/>
                <w:sz w:val="16"/>
                <w:szCs w:val="16"/>
              </w:rPr>
            </w:pPr>
          </w:p>
          <w:p w14:paraId="14572386" w14:textId="77777777" w:rsidR="00FC2089" w:rsidRDefault="00FC2089">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tcPr>
          <w:p w14:paraId="6DFA98EE" w14:textId="77777777" w:rsidR="00FC2089" w:rsidRDefault="00FC2089">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tcPr>
          <w:p w14:paraId="41C9C6B7" w14:textId="77777777" w:rsidR="00FC2089" w:rsidRDefault="00FC2089">
            <w:pPr>
              <w:tabs>
                <w:tab w:val="left" w:pos="864"/>
              </w:tabs>
              <w:snapToGrid w:val="0"/>
              <w:spacing w:before="120" w:after="120"/>
              <w:jc w:val="right"/>
              <w:rPr>
                <w:rFonts w:ascii="Marianne" w:hAnsi="Marianne" w:cs="Arial"/>
                <w:sz w:val="16"/>
                <w:szCs w:val="16"/>
              </w:rPr>
            </w:pPr>
          </w:p>
        </w:tc>
      </w:tr>
      <w:tr w:rsidR="00FC2089" w14:paraId="2AB75043" w14:textId="77777777">
        <w:trPr>
          <w:trHeight w:val="737"/>
        </w:trPr>
        <w:tc>
          <w:tcPr>
            <w:tcW w:w="2566" w:type="dxa"/>
            <w:tcBorders>
              <w:left w:val="single" w:sz="8" w:space="0" w:color="000000"/>
              <w:bottom w:val="single" w:sz="8" w:space="0" w:color="000000"/>
            </w:tcBorders>
          </w:tcPr>
          <w:p w14:paraId="4BF27CE0" w14:textId="77777777" w:rsidR="00FC2089" w:rsidRDefault="00992357">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tcPr>
          <w:p w14:paraId="30AD7139" w14:textId="77777777" w:rsidR="00FC2089" w:rsidRDefault="00FC2089">
            <w:pPr>
              <w:tabs>
                <w:tab w:val="left" w:pos="864"/>
              </w:tabs>
              <w:snapToGrid w:val="0"/>
              <w:spacing w:before="120" w:after="120"/>
              <w:rPr>
                <w:rFonts w:ascii="Marianne" w:hAnsi="Marianne" w:cs="Arial"/>
                <w:sz w:val="16"/>
                <w:szCs w:val="16"/>
              </w:rPr>
            </w:pPr>
          </w:p>
          <w:p w14:paraId="08DD5501" w14:textId="77777777" w:rsidR="00FC2089" w:rsidRDefault="0099235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tcPr>
          <w:p w14:paraId="2E12AACE" w14:textId="77777777" w:rsidR="00FC2089" w:rsidRDefault="00FC2089">
            <w:pPr>
              <w:tabs>
                <w:tab w:val="left" w:pos="864"/>
              </w:tabs>
              <w:snapToGrid w:val="0"/>
              <w:spacing w:before="120" w:after="120"/>
              <w:jc w:val="right"/>
              <w:rPr>
                <w:rFonts w:ascii="Marianne" w:hAnsi="Marianne" w:cs="Arial"/>
                <w:sz w:val="16"/>
                <w:szCs w:val="16"/>
              </w:rPr>
            </w:pPr>
          </w:p>
          <w:p w14:paraId="1D2F7775" w14:textId="77777777" w:rsidR="00FC2089" w:rsidRDefault="0099235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tcPr>
          <w:p w14:paraId="41067615" w14:textId="77777777" w:rsidR="00FC2089" w:rsidRDefault="00FC2089">
            <w:pPr>
              <w:tabs>
                <w:tab w:val="left" w:pos="864"/>
              </w:tabs>
              <w:snapToGrid w:val="0"/>
              <w:spacing w:before="120" w:after="120"/>
              <w:jc w:val="right"/>
              <w:rPr>
                <w:rFonts w:ascii="Marianne" w:hAnsi="Marianne" w:cs="Arial"/>
                <w:sz w:val="16"/>
                <w:szCs w:val="16"/>
              </w:rPr>
            </w:pPr>
          </w:p>
          <w:p w14:paraId="2FECCE69" w14:textId="77777777" w:rsidR="00FC2089" w:rsidRDefault="00992357">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558EE411" w14:textId="77777777" w:rsidR="00FC2089" w:rsidRDefault="00FC2089">
      <w:pPr>
        <w:tabs>
          <w:tab w:val="left" w:pos="864"/>
        </w:tabs>
        <w:jc w:val="both"/>
        <w:rPr>
          <w:rFonts w:ascii="Marianne" w:hAnsi="Marianne" w:cs="Arial"/>
        </w:rPr>
      </w:pPr>
    </w:p>
    <w:p w14:paraId="65D05630" w14:textId="77777777" w:rsidR="00FC2089" w:rsidRDefault="00992357">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04874C81" w14:textId="77777777" w:rsidR="00FC2089" w:rsidRDefault="00FC2089">
      <w:pPr>
        <w:tabs>
          <w:tab w:val="left" w:pos="864"/>
        </w:tabs>
        <w:jc w:val="both"/>
        <w:rPr>
          <w:rFonts w:ascii="Marianne" w:hAnsi="Marianne" w:cs="Arial"/>
        </w:rPr>
      </w:pPr>
    </w:p>
    <w:p w14:paraId="558E94E7" w14:textId="77777777" w:rsidR="00FC2089" w:rsidRDefault="00992357">
      <w:pPr>
        <w:tabs>
          <w:tab w:val="left" w:pos="864"/>
        </w:tabs>
        <w:ind w:left="567"/>
        <w:jc w:val="both"/>
        <w:rPr>
          <w:rFonts w:ascii="Marianne" w:hAnsi="Marianne" w:cs="Arial"/>
        </w:rPr>
      </w:pPr>
      <w:r>
        <w:rPr>
          <w:rFonts w:ascii="Marianne" w:hAnsi="Marianne" w:cs="Arial"/>
        </w:rPr>
        <w:t>……./…………./……</w:t>
      </w:r>
    </w:p>
    <w:p w14:paraId="59F349EB" w14:textId="77777777" w:rsidR="00FC2089" w:rsidRDefault="00FC2089">
      <w:pPr>
        <w:tabs>
          <w:tab w:val="left" w:pos="864"/>
        </w:tabs>
        <w:jc w:val="both"/>
        <w:rPr>
          <w:rFonts w:ascii="Marianne" w:hAnsi="Marianne" w:cs="Arial"/>
        </w:rPr>
      </w:pPr>
    </w:p>
    <w:p w14:paraId="65679AB4" w14:textId="77777777" w:rsidR="00FC2089" w:rsidRDefault="0099235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52A6DF87" w14:textId="77777777" w:rsidR="00FC2089" w:rsidRDefault="00992357">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66DA2CB6" w14:textId="77777777" w:rsidR="00FC2089" w:rsidRDefault="0099235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5AF226D2" w14:textId="77777777" w:rsidR="00FC2089" w:rsidRDefault="00FC2089">
      <w:pPr>
        <w:tabs>
          <w:tab w:val="left" w:pos="864"/>
        </w:tabs>
        <w:jc w:val="both"/>
        <w:rPr>
          <w:rFonts w:ascii="Marianne" w:hAnsi="Marianne" w:cs="Arial"/>
        </w:rPr>
      </w:pPr>
    </w:p>
    <w:p w14:paraId="16C824ED" w14:textId="77777777" w:rsidR="00FC2089" w:rsidRDefault="0099235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12A08">
        <w:rPr>
          <w:rFonts w:ascii="Marianne" w:hAnsi="Marianne"/>
        </w:rPr>
      </w:r>
      <w:r w:rsidR="00C12A0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173D5B63" w14:textId="77777777" w:rsidR="00FC2089" w:rsidRDefault="00992357">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27E79CCA" w14:textId="77777777" w:rsidR="00FC2089" w:rsidRDefault="00FC2089">
      <w:pPr>
        <w:pStyle w:val="En-tte"/>
        <w:tabs>
          <w:tab w:val="clear" w:pos="4536"/>
          <w:tab w:val="clear" w:pos="9072"/>
          <w:tab w:val="left" w:pos="0"/>
          <w:tab w:val="left" w:pos="2160"/>
        </w:tabs>
        <w:jc w:val="both"/>
        <w:rPr>
          <w:rFonts w:ascii="Marianne" w:hAnsi="Marianne" w:cs="Arial"/>
          <w:i/>
          <w:iCs/>
          <w:sz w:val="18"/>
          <w:szCs w:val="18"/>
        </w:rPr>
      </w:pPr>
    </w:p>
    <w:p w14:paraId="7B76B138" w14:textId="77777777" w:rsidR="00FC2089" w:rsidRDefault="0099235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w:t>
      </w:r>
      <w:bookmarkStart w:id="0" w:name="_GoBack"/>
      <w:bookmarkEnd w:id="0"/>
      <w:r>
        <w:rPr>
          <w:rFonts w:ascii="Marianne" w:hAnsi="Marianne" w:cs="Arial"/>
          <w:b/>
          <w:bCs/>
          <w:sz w:val="18"/>
          <w:szCs w:val="22"/>
          <w:u w:val="single"/>
        </w:rPr>
        <w:t xml:space="preserve">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1379A842" w14:textId="77777777" w:rsidR="00FC2089" w:rsidRDefault="00FC2089">
      <w:pPr>
        <w:tabs>
          <w:tab w:val="left" w:pos="864"/>
        </w:tabs>
        <w:jc w:val="both"/>
        <w:rPr>
          <w:rFonts w:ascii="Marianne" w:hAnsi="Marianne" w:cs="Arial"/>
        </w:rPr>
      </w:pPr>
    </w:p>
    <w:p w14:paraId="3D38A9A5" w14:textId="77777777" w:rsidR="00FC2089" w:rsidRDefault="00992357">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1D0E539" w14:textId="77777777" w:rsidR="00FC2089" w:rsidRDefault="0099235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5F6A416" w14:textId="77777777" w:rsidR="00FC2089" w:rsidRDefault="00FC2089">
      <w:pPr>
        <w:rPr>
          <w:rFonts w:ascii="Marianne" w:hAnsi="Marianne" w:cs="Arial"/>
          <w:sz w:val="18"/>
        </w:rPr>
      </w:pPr>
    </w:p>
    <w:p w14:paraId="62019471" w14:textId="77777777" w:rsidR="00FC2089" w:rsidRDefault="00992357">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71A89295" w14:textId="77777777" w:rsidR="00FC2089" w:rsidRDefault="00FC2089">
      <w:pPr>
        <w:ind w:left="284"/>
        <w:rPr>
          <w:rFonts w:ascii="Marianne" w:hAnsi="Marianne" w:cs="Arial"/>
          <w:sz w:val="16"/>
        </w:rPr>
      </w:pPr>
    </w:p>
    <w:p w14:paraId="6B0C4EAB" w14:textId="77777777" w:rsidR="00FC2089" w:rsidRDefault="00FC2089">
      <w:pPr>
        <w:ind w:left="284"/>
        <w:rPr>
          <w:rFonts w:ascii="Marianne" w:hAnsi="Marianne" w:cs="Arial"/>
          <w:sz w:val="16"/>
        </w:rPr>
      </w:pPr>
    </w:p>
    <w:p w14:paraId="5232EFBB" w14:textId="77777777" w:rsidR="00FC2089" w:rsidRDefault="00FC2089">
      <w:pPr>
        <w:ind w:left="284"/>
        <w:rPr>
          <w:rFonts w:ascii="Marianne" w:hAnsi="Marianne" w:cs="Arial"/>
          <w:sz w:val="16"/>
        </w:rPr>
      </w:pPr>
    </w:p>
    <w:p w14:paraId="0723AB49" w14:textId="77777777" w:rsidR="00FC2089" w:rsidRDefault="00992357">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7E6EB488" w14:textId="77777777" w:rsidR="00FC2089" w:rsidRDefault="00FC2089">
      <w:pPr>
        <w:ind w:left="284"/>
        <w:rPr>
          <w:rFonts w:ascii="Marianne" w:hAnsi="Marianne" w:cs="Arial"/>
        </w:rPr>
      </w:pPr>
    </w:p>
    <w:p w14:paraId="7810BB44" w14:textId="77777777" w:rsidR="00FC2089" w:rsidRDefault="00FC2089">
      <w:pPr>
        <w:ind w:left="284"/>
        <w:rPr>
          <w:rFonts w:ascii="Marianne" w:hAnsi="Marianne" w:cs="Arial"/>
        </w:rPr>
      </w:pPr>
    </w:p>
    <w:p w14:paraId="34ED1544" w14:textId="77777777" w:rsidR="00FC2089" w:rsidRDefault="00FC2089">
      <w:pPr>
        <w:ind w:left="284"/>
        <w:rPr>
          <w:rFonts w:ascii="Marianne" w:hAnsi="Marianne" w:cs="Arial"/>
        </w:rPr>
      </w:pPr>
    </w:p>
    <w:p w14:paraId="0655AB65" w14:textId="77777777" w:rsidR="00FC2089" w:rsidRDefault="00FC2089">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C2089" w14:paraId="65E6083A" w14:textId="77777777">
        <w:tc>
          <w:tcPr>
            <w:tcW w:w="9852" w:type="dxa"/>
            <w:shd w:val="clear" w:color="auto" w:fill="465F9D"/>
          </w:tcPr>
          <w:p w14:paraId="1F9D056E" w14:textId="77777777" w:rsidR="00FC2089" w:rsidRDefault="00992357">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4D68CE9" w14:textId="77777777" w:rsidR="00FC2089" w:rsidRDefault="00FC2089">
      <w:pPr>
        <w:pStyle w:val="En-tte"/>
        <w:tabs>
          <w:tab w:val="clear" w:pos="4536"/>
          <w:tab w:val="clear" w:pos="9072"/>
          <w:tab w:val="left" w:pos="0"/>
          <w:tab w:val="left" w:pos="2160"/>
        </w:tabs>
        <w:jc w:val="both"/>
        <w:rPr>
          <w:rFonts w:ascii="Marianne" w:hAnsi="Marianne" w:cs="Arial"/>
          <w:i/>
          <w:iCs/>
          <w:sz w:val="18"/>
          <w:szCs w:val="18"/>
        </w:rPr>
      </w:pPr>
    </w:p>
    <w:p w14:paraId="75E89970" w14:textId="77777777" w:rsidR="00FC2089" w:rsidRDefault="00992357">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775352DF" w14:textId="77777777" w:rsidR="00FC2089" w:rsidRDefault="00FC2089">
      <w:pPr>
        <w:pStyle w:val="En-tte"/>
        <w:tabs>
          <w:tab w:val="clear" w:pos="4536"/>
          <w:tab w:val="clear" w:pos="9072"/>
          <w:tab w:val="left" w:pos="0"/>
          <w:tab w:val="left" w:pos="2160"/>
        </w:tabs>
        <w:jc w:val="both"/>
        <w:rPr>
          <w:rFonts w:ascii="Marianne" w:hAnsi="Marianne" w:cs="Arial"/>
          <w:i/>
          <w:iCs/>
          <w:sz w:val="18"/>
          <w:szCs w:val="18"/>
        </w:rPr>
      </w:pPr>
    </w:p>
    <w:p w14:paraId="529F3883" w14:textId="77777777" w:rsidR="00FC2089" w:rsidRDefault="0099235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4147CB0A" w14:textId="77777777" w:rsidR="00FC2089" w:rsidRDefault="00FC2089">
      <w:pPr>
        <w:pStyle w:val="En-tte"/>
        <w:tabs>
          <w:tab w:val="clear" w:pos="4536"/>
          <w:tab w:val="clear" w:pos="9072"/>
          <w:tab w:val="left" w:pos="864"/>
        </w:tabs>
        <w:rPr>
          <w:rFonts w:ascii="Marianne" w:hAnsi="Marianne" w:cs="Arial"/>
        </w:rPr>
      </w:pPr>
    </w:p>
    <w:p w14:paraId="7A45031D" w14:textId="77777777" w:rsidR="00FC2089" w:rsidRDefault="00FC2089">
      <w:pPr>
        <w:pStyle w:val="En-tte"/>
        <w:tabs>
          <w:tab w:val="clear" w:pos="4536"/>
          <w:tab w:val="clear" w:pos="9072"/>
          <w:tab w:val="left" w:pos="864"/>
        </w:tabs>
        <w:rPr>
          <w:rFonts w:ascii="Marianne" w:hAnsi="Marianne" w:cs="Arial"/>
        </w:rPr>
      </w:pPr>
    </w:p>
    <w:p w14:paraId="4495707D" w14:textId="77777777" w:rsidR="00FC2089" w:rsidRDefault="00FC2089">
      <w:pPr>
        <w:pStyle w:val="En-tte"/>
        <w:tabs>
          <w:tab w:val="clear" w:pos="4536"/>
          <w:tab w:val="clear" w:pos="9072"/>
          <w:tab w:val="left" w:pos="864"/>
        </w:tabs>
        <w:rPr>
          <w:rFonts w:ascii="Marianne" w:hAnsi="Marianne" w:cs="Arial"/>
        </w:rPr>
      </w:pPr>
    </w:p>
    <w:p w14:paraId="3409361D" w14:textId="77777777" w:rsidR="00FC2089" w:rsidRDefault="00FC2089">
      <w:pPr>
        <w:pStyle w:val="En-tte"/>
        <w:tabs>
          <w:tab w:val="clear" w:pos="4536"/>
          <w:tab w:val="clear" w:pos="9072"/>
          <w:tab w:val="left" w:pos="864"/>
        </w:tabs>
        <w:rPr>
          <w:rFonts w:ascii="Marianne" w:hAnsi="Marianne" w:cs="Arial"/>
        </w:rPr>
      </w:pPr>
    </w:p>
    <w:p w14:paraId="606DD40B" w14:textId="77777777" w:rsidR="00FC2089" w:rsidRDefault="00FC2089">
      <w:pPr>
        <w:pStyle w:val="En-tte"/>
        <w:tabs>
          <w:tab w:val="clear" w:pos="4536"/>
          <w:tab w:val="clear" w:pos="9072"/>
          <w:tab w:val="left" w:pos="864"/>
        </w:tabs>
        <w:rPr>
          <w:rFonts w:ascii="Marianne" w:hAnsi="Marianne" w:cs="Arial"/>
        </w:rPr>
      </w:pPr>
    </w:p>
    <w:p w14:paraId="706C9E35" w14:textId="77777777" w:rsidR="00FC2089" w:rsidRDefault="0099235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1FE4CE5" w14:textId="77777777" w:rsidR="00FC2089" w:rsidRDefault="00FC2089">
      <w:pPr>
        <w:pStyle w:val="En-tte"/>
        <w:tabs>
          <w:tab w:val="clear" w:pos="4536"/>
          <w:tab w:val="clear" w:pos="9072"/>
          <w:tab w:val="left" w:pos="864"/>
        </w:tabs>
        <w:rPr>
          <w:rFonts w:ascii="Marianne" w:hAnsi="Marianne" w:cs="Arial"/>
        </w:rPr>
      </w:pPr>
    </w:p>
    <w:p w14:paraId="63D8A78F" w14:textId="77777777" w:rsidR="00FC2089" w:rsidRDefault="00992357">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9A105E6" w14:textId="77777777" w:rsidR="00FC2089" w:rsidRDefault="0099235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16C0015" w14:textId="77777777" w:rsidR="00FC2089" w:rsidRDefault="00FC2089">
      <w:pPr>
        <w:pStyle w:val="En-tte"/>
        <w:tabs>
          <w:tab w:val="left" w:pos="864"/>
        </w:tabs>
        <w:rPr>
          <w:rFonts w:ascii="Marianne" w:hAnsi="Marianne" w:cs="Arial"/>
        </w:rPr>
      </w:pPr>
    </w:p>
    <w:p w14:paraId="274BC999" w14:textId="77777777" w:rsidR="00FC2089" w:rsidRDefault="00992357">
      <w:pPr>
        <w:ind w:left="284"/>
        <w:rPr>
          <w:rFonts w:ascii="Marianne" w:hAnsi="Marianne" w:cs="Arial"/>
          <w:sz w:val="16"/>
        </w:rPr>
      </w:pPr>
      <w:r>
        <w:rPr>
          <w:rFonts w:ascii="Marianne" w:hAnsi="Marianne" w:cs="Arial"/>
          <w:sz w:val="16"/>
        </w:rPr>
        <w:t>- Adresse internet :</w:t>
      </w:r>
    </w:p>
    <w:p w14:paraId="2181AD41" w14:textId="77777777" w:rsidR="00FC2089" w:rsidRDefault="00FC2089">
      <w:pPr>
        <w:pStyle w:val="En-tte"/>
        <w:tabs>
          <w:tab w:val="left" w:pos="864"/>
        </w:tabs>
        <w:rPr>
          <w:rFonts w:ascii="Marianne" w:hAnsi="Marianne" w:cs="Arial"/>
        </w:rPr>
      </w:pPr>
    </w:p>
    <w:p w14:paraId="06E05E36" w14:textId="77777777" w:rsidR="00FC2089" w:rsidRDefault="00FC2089">
      <w:pPr>
        <w:pStyle w:val="En-tte"/>
        <w:tabs>
          <w:tab w:val="left" w:pos="864"/>
        </w:tabs>
        <w:rPr>
          <w:rFonts w:ascii="Marianne" w:hAnsi="Marianne" w:cs="Arial"/>
        </w:rPr>
      </w:pPr>
    </w:p>
    <w:p w14:paraId="688AF34D" w14:textId="77777777" w:rsidR="00FC2089" w:rsidRDefault="00992357">
      <w:pPr>
        <w:ind w:left="284"/>
        <w:rPr>
          <w:rFonts w:ascii="Marianne" w:hAnsi="Marianne" w:cs="Arial"/>
          <w:sz w:val="16"/>
        </w:rPr>
      </w:pPr>
      <w:r>
        <w:rPr>
          <w:rFonts w:ascii="Marianne" w:hAnsi="Marianne" w:cs="Arial"/>
          <w:sz w:val="16"/>
        </w:rPr>
        <w:t>- Renseignements nécessaires pour y accéder :</w:t>
      </w:r>
    </w:p>
    <w:p w14:paraId="35A4C394" w14:textId="77777777" w:rsidR="00FC2089" w:rsidRDefault="00FC2089">
      <w:pPr>
        <w:ind w:left="284"/>
        <w:rPr>
          <w:rFonts w:ascii="Marianne" w:hAnsi="Marianne" w:cs="Arial"/>
          <w:sz w:val="16"/>
        </w:rPr>
      </w:pPr>
    </w:p>
    <w:p w14:paraId="0CEFC475" w14:textId="77777777" w:rsidR="00FC2089" w:rsidRDefault="00FC2089">
      <w:pPr>
        <w:ind w:left="284"/>
      </w:pPr>
    </w:p>
    <w:p w14:paraId="65507F1D" w14:textId="77777777" w:rsidR="00FC2089" w:rsidRDefault="00FC2089">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C2089" w14:paraId="3B7D55DD" w14:textId="77777777">
        <w:trPr>
          <w:trHeight w:val="712"/>
        </w:trPr>
        <w:tc>
          <w:tcPr>
            <w:tcW w:w="9710" w:type="dxa"/>
            <w:shd w:val="clear" w:color="auto" w:fill="465F9D"/>
          </w:tcPr>
          <w:p w14:paraId="5C2967BB" w14:textId="77777777" w:rsidR="00FC2089" w:rsidRDefault="00992357">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5253CC76" w14:textId="77777777" w:rsidR="00FC2089" w:rsidRDefault="00992357">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3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3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3D7A826" w14:textId="77777777" w:rsidR="00FC2089" w:rsidRDefault="00992357">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335ABF7A" w14:textId="77777777" w:rsidR="00FC2089" w:rsidRDefault="00FC2089">
      <w:pPr>
        <w:tabs>
          <w:tab w:val="left" w:pos="576"/>
        </w:tabs>
        <w:rPr>
          <w:rFonts w:ascii="Marianne" w:hAnsi="Marianne" w:cs="Arial"/>
          <w:iCs/>
        </w:rPr>
      </w:pPr>
    </w:p>
    <w:p w14:paraId="3B7086F5" w14:textId="77777777" w:rsidR="00FC2089" w:rsidRDefault="00992357">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6F64476" w14:textId="77777777" w:rsidR="00FC2089" w:rsidRDefault="00992357">
      <w:pPr>
        <w:jc w:val="both"/>
        <w:rPr>
          <w:rFonts w:ascii="Marianne" w:hAnsi="Marianne" w:cs="Arial"/>
          <w:i/>
          <w:iCs/>
          <w:sz w:val="18"/>
          <w:szCs w:val="18"/>
        </w:rPr>
      </w:pPr>
      <w:r>
        <w:rPr>
          <w:rFonts w:ascii="Marianne" w:hAnsi="Marianne" w:cs="Arial"/>
          <w:i/>
          <w:iCs/>
          <w:sz w:val="18"/>
          <w:szCs w:val="18"/>
        </w:rPr>
        <w:t>(Adapter le tableau autant que nécessaire)</w:t>
      </w:r>
    </w:p>
    <w:p w14:paraId="10AD4C72" w14:textId="77777777" w:rsidR="00FC2089" w:rsidRDefault="00FC2089">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C2089" w14:paraId="4B1FA65B" w14:textId="77777777">
        <w:trPr>
          <w:trHeight w:val="1200"/>
        </w:trPr>
        <w:tc>
          <w:tcPr>
            <w:tcW w:w="832" w:type="dxa"/>
            <w:tcBorders>
              <w:top w:val="single" w:sz="4" w:space="0" w:color="000000"/>
              <w:left w:val="single" w:sz="4" w:space="0" w:color="000000"/>
              <w:bottom w:val="single" w:sz="4" w:space="0" w:color="000000"/>
            </w:tcBorders>
            <w:vAlign w:val="center"/>
          </w:tcPr>
          <w:p w14:paraId="635A6244" w14:textId="77777777" w:rsidR="00FC2089" w:rsidRDefault="00992357">
            <w:pPr>
              <w:jc w:val="center"/>
              <w:rPr>
                <w:rFonts w:ascii="Marianne" w:hAnsi="Marianne" w:cs="Arial"/>
                <w:b/>
              </w:rPr>
            </w:pPr>
            <w:r>
              <w:rPr>
                <w:rFonts w:ascii="Marianne" w:hAnsi="Marianne" w:cs="Arial"/>
                <w:b/>
              </w:rPr>
              <w:t>N°</w:t>
            </w:r>
          </w:p>
          <w:p w14:paraId="1D78B507" w14:textId="77777777" w:rsidR="00FC2089" w:rsidRDefault="00992357">
            <w:pPr>
              <w:jc w:val="center"/>
              <w:rPr>
                <w:rFonts w:ascii="Marianne" w:hAnsi="Marianne" w:cs="Arial"/>
                <w:b/>
              </w:rPr>
            </w:pPr>
            <w:proofErr w:type="gramStart"/>
            <w:r>
              <w:rPr>
                <w:rFonts w:ascii="Marianne" w:hAnsi="Marianne" w:cs="Arial"/>
                <w:b/>
              </w:rPr>
              <w:t>du</w:t>
            </w:r>
            <w:proofErr w:type="gramEnd"/>
          </w:p>
          <w:p w14:paraId="3AC59DB8" w14:textId="77777777" w:rsidR="00FC2089" w:rsidRDefault="00992357">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vAlign w:val="center"/>
          </w:tcPr>
          <w:p w14:paraId="4A405CF5" w14:textId="77777777" w:rsidR="00FC2089" w:rsidRDefault="00992357">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vAlign w:val="center"/>
          </w:tcPr>
          <w:p w14:paraId="223AF6ED" w14:textId="77777777" w:rsidR="00FC2089" w:rsidRDefault="00992357">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FC2089" w14:paraId="3AE8035D" w14:textId="77777777">
        <w:trPr>
          <w:trHeight w:val="1021"/>
        </w:trPr>
        <w:tc>
          <w:tcPr>
            <w:tcW w:w="832" w:type="dxa"/>
            <w:tcBorders>
              <w:top w:val="single" w:sz="4" w:space="0" w:color="000000"/>
              <w:left w:val="single" w:sz="4" w:space="0" w:color="000000"/>
            </w:tcBorders>
            <w:shd w:val="clear" w:color="auto" w:fill="B4C6E7"/>
          </w:tcPr>
          <w:p w14:paraId="183DDD1C" w14:textId="77777777" w:rsidR="00FC2089" w:rsidRDefault="00FC2089">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18582BCE" w14:textId="77777777" w:rsidR="00FC2089" w:rsidRDefault="00FC2089">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09952CE5" w14:textId="77777777" w:rsidR="00FC2089" w:rsidRDefault="00FC2089">
            <w:pPr>
              <w:snapToGrid w:val="0"/>
              <w:jc w:val="both"/>
              <w:rPr>
                <w:rFonts w:ascii="Marianne" w:hAnsi="Marianne" w:cs="Arial"/>
              </w:rPr>
            </w:pPr>
          </w:p>
        </w:tc>
      </w:tr>
      <w:tr w:rsidR="00FC2089" w14:paraId="7182D075" w14:textId="77777777">
        <w:trPr>
          <w:trHeight w:val="1021"/>
        </w:trPr>
        <w:tc>
          <w:tcPr>
            <w:tcW w:w="832" w:type="dxa"/>
            <w:tcBorders>
              <w:left w:val="single" w:sz="4" w:space="0" w:color="000000"/>
            </w:tcBorders>
          </w:tcPr>
          <w:p w14:paraId="71D5ED22" w14:textId="77777777" w:rsidR="00FC2089" w:rsidRDefault="00FC2089">
            <w:pPr>
              <w:snapToGrid w:val="0"/>
              <w:jc w:val="both"/>
              <w:rPr>
                <w:rFonts w:ascii="Marianne" w:hAnsi="Marianne" w:cs="Arial"/>
              </w:rPr>
            </w:pPr>
          </w:p>
        </w:tc>
        <w:tc>
          <w:tcPr>
            <w:tcW w:w="4394" w:type="dxa"/>
            <w:tcBorders>
              <w:left w:val="single" w:sz="4" w:space="0" w:color="000000"/>
            </w:tcBorders>
          </w:tcPr>
          <w:p w14:paraId="36F73633" w14:textId="77777777" w:rsidR="00FC2089" w:rsidRDefault="00FC2089">
            <w:pPr>
              <w:snapToGrid w:val="0"/>
              <w:jc w:val="both"/>
              <w:rPr>
                <w:rFonts w:ascii="Marianne" w:hAnsi="Marianne" w:cs="Arial"/>
              </w:rPr>
            </w:pPr>
          </w:p>
        </w:tc>
        <w:tc>
          <w:tcPr>
            <w:tcW w:w="4678" w:type="dxa"/>
            <w:tcBorders>
              <w:left w:val="single" w:sz="4" w:space="0" w:color="000000"/>
              <w:right w:val="single" w:sz="4" w:space="0" w:color="000000"/>
            </w:tcBorders>
          </w:tcPr>
          <w:p w14:paraId="44E71E51" w14:textId="77777777" w:rsidR="00FC2089" w:rsidRDefault="00FC2089">
            <w:pPr>
              <w:snapToGrid w:val="0"/>
              <w:jc w:val="both"/>
              <w:rPr>
                <w:rFonts w:ascii="Marianne" w:hAnsi="Marianne" w:cs="Arial"/>
              </w:rPr>
            </w:pPr>
          </w:p>
        </w:tc>
      </w:tr>
      <w:tr w:rsidR="00FC2089" w14:paraId="4EB3757C" w14:textId="77777777">
        <w:trPr>
          <w:trHeight w:val="1021"/>
        </w:trPr>
        <w:tc>
          <w:tcPr>
            <w:tcW w:w="832" w:type="dxa"/>
            <w:tcBorders>
              <w:left w:val="single" w:sz="4" w:space="0" w:color="000000"/>
            </w:tcBorders>
            <w:shd w:val="clear" w:color="auto" w:fill="B4C6E7"/>
          </w:tcPr>
          <w:p w14:paraId="4283F9D6" w14:textId="77777777" w:rsidR="00FC2089" w:rsidRDefault="00FC2089">
            <w:pPr>
              <w:snapToGrid w:val="0"/>
              <w:jc w:val="both"/>
              <w:rPr>
                <w:rFonts w:ascii="Marianne" w:hAnsi="Marianne" w:cs="Arial"/>
              </w:rPr>
            </w:pPr>
          </w:p>
        </w:tc>
        <w:tc>
          <w:tcPr>
            <w:tcW w:w="4394" w:type="dxa"/>
            <w:tcBorders>
              <w:left w:val="single" w:sz="4" w:space="0" w:color="000000"/>
            </w:tcBorders>
            <w:shd w:val="clear" w:color="auto" w:fill="B4C6E7"/>
          </w:tcPr>
          <w:p w14:paraId="5C145EC8" w14:textId="77777777" w:rsidR="00FC2089" w:rsidRDefault="00FC2089">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48508E8" w14:textId="77777777" w:rsidR="00FC2089" w:rsidRDefault="00FC2089">
            <w:pPr>
              <w:snapToGrid w:val="0"/>
              <w:jc w:val="both"/>
              <w:rPr>
                <w:rFonts w:ascii="Marianne" w:hAnsi="Marianne" w:cs="Arial"/>
              </w:rPr>
            </w:pPr>
          </w:p>
        </w:tc>
      </w:tr>
      <w:tr w:rsidR="00FC2089" w14:paraId="17C08318" w14:textId="77777777">
        <w:trPr>
          <w:trHeight w:val="1021"/>
        </w:trPr>
        <w:tc>
          <w:tcPr>
            <w:tcW w:w="832" w:type="dxa"/>
            <w:tcBorders>
              <w:left w:val="single" w:sz="4" w:space="0" w:color="000000"/>
            </w:tcBorders>
          </w:tcPr>
          <w:p w14:paraId="55AF01A5" w14:textId="77777777" w:rsidR="00FC2089" w:rsidRDefault="00FC2089">
            <w:pPr>
              <w:snapToGrid w:val="0"/>
              <w:jc w:val="both"/>
              <w:rPr>
                <w:rFonts w:ascii="Marianne" w:hAnsi="Marianne" w:cs="Arial"/>
              </w:rPr>
            </w:pPr>
          </w:p>
        </w:tc>
        <w:tc>
          <w:tcPr>
            <w:tcW w:w="4394" w:type="dxa"/>
            <w:tcBorders>
              <w:left w:val="single" w:sz="4" w:space="0" w:color="000000"/>
            </w:tcBorders>
          </w:tcPr>
          <w:p w14:paraId="35DEEA7D" w14:textId="77777777" w:rsidR="00FC2089" w:rsidRDefault="00FC2089">
            <w:pPr>
              <w:snapToGrid w:val="0"/>
              <w:jc w:val="both"/>
              <w:rPr>
                <w:rFonts w:ascii="Marianne" w:hAnsi="Marianne" w:cs="Arial"/>
              </w:rPr>
            </w:pPr>
          </w:p>
        </w:tc>
        <w:tc>
          <w:tcPr>
            <w:tcW w:w="4678" w:type="dxa"/>
            <w:tcBorders>
              <w:left w:val="single" w:sz="4" w:space="0" w:color="000000"/>
              <w:right w:val="single" w:sz="4" w:space="0" w:color="000000"/>
            </w:tcBorders>
          </w:tcPr>
          <w:p w14:paraId="43D68531" w14:textId="77777777" w:rsidR="00FC2089" w:rsidRDefault="00FC2089">
            <w:pPr>
              <w:snapToGrid w:val="0"/>
              <w:jc w:val="both"/>
              <w:rPr>
                <w:rFonts w:ascii="Marianne" w:hAnsi="Marianne" w:cs="Arial"/>
              </w:rPr>
            </w:pPr>
          </w:p>
        </w:tc>
      </w:tr>
      <w:tr w:rsidR="00FC2089" w14:paraId="2753FECE" w14:textId="77777777">
        <w:trPr>
          <w:trHeight w:val="1021"/>
        </w:trPr>
        <w:tc>
          <w:tcPr>
            <w:tcW w:w="832" w:type="dxa"/>
            <w:tcBorders>
              <w:left w:val="single" w:sz="4" w:space="0" w:color="000000"/>
            </w:tcBorders>
            <w:shd w:val="clear" w:color="auto" w:fill="B4C6E7"/>
          </w:tcPr>
          <w:p w14:paraId="4F71DE79" w14:textId="77777777" w:rsidR="00FC2089" w:rsidRDefault="00FC2089">
            <w:pPr>
              <w:snapToGrid w:val="0"/>
              <w:jc w:val="both"/>
              <w:rPr>
                <w:rFonts w:ascii="Marianne" w:hAnsi="Marianne" w:cs="Arial"/>
              </w:rPr>
            </w:pPr>
          </w:p>
        </w:tc>
        <w:tc>
          <w:tcPr>
            <w:tcW w:w="4394" w:type="dxa"/>
            <w:tcBorders>
              <w:left w:val="single" w:sz="4" w:space="0" w:color="000000"/>
            </w:tcBorders>
            <w:shd w:val="clear" w:color="auto" w:fill="B4C6E7"/>
          </w:tcPr>
          <w:p w14:paraId="5E70AEFB" w14:textId="77777777" w:rsidR="00FC2089" w:rsidRDefault="00FC2089">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F5CA06" w14:textId="77777777" w:rsidR="00FC2089" w:rsidRDefault="00FC2089">
            <w:pPr>
              <w:snapToGrid w:val="0"/>
              <w:jc w:val="both"/>
              <w:rPr>
                <w:rFonts w:ascii="Marianne" w:hAnsi="Marianne" w:cs="Arial"/>
              </w:rPr>
            </w:pPr>
          </w:p>
        </w:tc>
      </w:tr>
      <w:tr w:rsidR="00FC2089" w14:paraId="2588B05B" w14:textId="77777777">
        <w:trPr>
          <w:trHeight w:val="1021"/>
        </w:trPr>
        <w:tc>
          <w:tcPr>
            <w:tcW w:w="832" w:type="dxa"/>
            <w:tcBorders>
              <w:left w:val="single" w:sz="4" w:space="0" w:color="000000"/>
            </w:tcBorders>
          </w:tcPr>
          <w:p w14:paraId="5C62E845" w14:textId="77777777" w:rsidR="00FC2089" w:rsidRDefault="00FC2089">
            <w:pPr>
              <w:snapToGrid w:val="0"/>
              <w:jc w:val="both"/>
              <w:rPr>
                <w:rFonts w:ascii="Marianne" w:hAnsi="Marianne" w:cs="Arial"/>
              </w:rPr>
            </w:pPr>
          </w:p>
        </w:tc>
        <w:tc>
          <w:tcPr>
            <w:tcW w:w="4394" w:type="dxa"/>
            <w:tcBorders>
              <w:left w:val="single" w:sz="4" w:space="0" w:color="000000"/>
            </w:tcBorders>
          </w:tcPr>
          <w:p w14:paraId="59758B30" w14:textId="77777777" w:rsidR="00FC2089" w:rsidRDefault="00FC2089">
            <w:pPr>
              <w:snapToGrid w:val="0"/>
              <w:jc w:val="both"/>
              <w:rPr>
                <w:rFonts w:ascii="Marianne" w:hAnsi="Marianne" w:cs="Arial"/>
              </w:rPr>
            </w:pPr>
          </w:p>
        </w:tc>
        <w:tc>
          <w:tcPr>
            <w:tcW w:w="4678" w:type="dxa"/>
            <w:tcBorders>
              <w:left w:val="single" w:sz="4" w:space="0" w:color="000000"/>
              <w:right w:val="single" w:sz="4" w:space="0" w:color="000000"/>
            </w:tcBorders>
          </w:tcPr>
          <w:p w14:paraId="0D698E67" w14:textId="77777777" w:rsidR="00FC2089" w:rsidRDefault="00FC2089">
            <w:pPr>
              <w:snapToGrid w:val="0"/>
              <w:jc w:val="both"/>
              <w:rPr>
                <w:rFonts w:ascii="Marianne" w:hAnsi="Marianne" w:cs="Arial"/>
              </w:rPr>
            </w:pPr>
          </w:p>
        </w:tc>
      </w:tr>
      <w:tr w:rsidR="00FC2089" w14:paraId="5AD77C97" w14:textId="77777777">
        <w:trPr>
          <w:trHeight w:val="1021"/>
        </w:trPr>
        <w:tc>
          <w:tcPr>
            <w:tcW w:w="832" w:type="dxa"/>
            <w:tcBorders>
              <w:left w:val="single" w:sz="4" w:space="0" w:color="000000"/>
            </w:tcBorders>
            <w:shd w:val="clear" w:color="auto" w:fill="B4C6E7"/>
          </w:tcPr>
          <w:p w14:paraId="07E2499C" w14:textId="77777777" w:rsidR="00FC2089" w:rsidRDefault="00FC2089">
            <w:pPr>
              <w:snapToGrid w:val="0"/>
              <w:jc w:val="both"/>
              <w:rPr>
                <w:rFonts w:ascii="Marianne" w:hAnsi="Marianne" w:cs="Arial"/>
              </w:rPr>
            </w:pPr>
          </w:p>
        </w:tc>
        <w:tc>
          <w:tcPr>
            <w:tcW w:w="4394" w:type="dxa"/>
            <w:tcBorders>
              <w:left w:val="single" w:sz="4" w:space="0" w:color="000000"/>
            </w:tcBorders>
            <w:shd w:val="clear" w:color="auto" w:fill="B4C6E7"/>
          </w:tcPr>
          <w:p w14:paraId="0F2EA224" w14:textId="77777777" w:rsidR="00FC2089" w:rsidRDefault="00FC2089">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B0F08F6" w14:textId="77777777" w:rsidR="00FC2089" w:rsidRDefault="00FC2089">
            <w:pPr>
              <w:snapToGrid w:val="0"/>
              <w:jc w:val="both"/>
              <w:rPr>
                <w:rFonts w:ascii="Marianne" w:hAnsi="Marianne" w:cs="Arial"/>
              </w:rPr>
            </w:pPr>
          </w:p>
        </w:tc>
      </w:tr>
      <w:tr w:rsidR="00FC2089" w14:paraId="0E46EF7F" w14:textId="77777777">
        <w:trPr>
          <w:trHeight w:val="1021"/>
        </w:trPr>
        <w:tc>
          <w:tcPr>
            <w:tcW w:w="832" w:type="dxa"/>
            <w:tcBorders>
              <w:left w:val="single" w:sz="4" w:space="0" w:color="000000"/>
            </w:tcBorders>
          </w:tcPr>
          <w:p w14:paraId="17D381AD" w14:textId="77777777" w:rsidR="00FC2089" w:rsidRDefault="00FC2089">
            <w:pPr>
              <w:snapToGrid w:val="0"/>
              <w:jc w:val="both"/>
              <w:rPr>
                <w:rFonts w:ascii="Marianne" w:hAnsi="Marianne" w:cs="Arial"/>
              </w:rPr>
            </w:pPr>
          </w:p>
        </w:tc>
        <w:tc>
          <w:tcPr>
            <w:tcW w:w="4394" w:type="dxa"/>
            <w:tcBorders>
              <w:left w:val="single" w:sz="4" w:space="0" w:color="000000"/>
            </w:tcBorders>
          </w:tcPr>
          <w:p w14:paraId="28229501" w14:textId="77777777" w:rsidR="00FC2089" w:rsidRDefault="00FC2089">
            <w:pPr>
              <w:snapToGrid w:val="0"/>
              <w:jc w:val="both"/>
              <w:rPr>
                <w:rFonts w:ascii="Marianne" w:hAnsi="Marianne" w:cs="Arial"/>
              </w:rPr>
            </w:pPr>
          </w:p>
        </w:tc>
        <w:tc>
          <w:tcPr>
            <w:tcW w:w="4678" w:type="dxa"/>
            <w:tcBorders>
              <w:left w:val="single" w:sz="4" w:space="0" w:color="000000"/>
              <w:right w:val="single" w:sz="4" w:space="0" w:color="000000"/>
            </w:tcBorders>
          </w:tcPr>
          <w:p w14:paraId="51BB01F5" w14:textId="77777777" w:rsidR="00FC2089" w:rsidRDefault="00FC2089">
            <w:pPr>
              <w:snapToGrid w:val="0"/>
              <w:jc w:val="both"/>
              <w:rPr>
                <w:rFonts w:ascii="Marianne" w:hAnsi="Marianne" w:cs="Arial"/>
              </w:rPr>
            </w:pPr>
          </w:p>
        </w:tc>
      </w:tr>
      <w:tr w:rsidR="00FC2089" w14:paraId="4AC0E629" w14:textId="77777777">
        <w:trPr>
          <w:trHeight w:val="1021"/>
        </w:trPr>
        <w:tc>
          <w:tcPr>
            <w:tcW w:w="832" w:type="dxa"/>
            <w:tcBorders>
              <w:left w:val="single" w:sz="4" w:space="0" w:color="000000"/>
              <w:bottom w:val="single" w:sz="4" w:space="0" w:color="000000"/>
            </w:tcBorders>
            <w:shd w:val="clear" w:color="auto" w:fill="B4C6E7"/>
          </w:tcPr>
          <w:p w14:paraId="525E864B" w14:textId="77777777" w:rsidR="00FC2089" w:rsidRDefault="00FC2089">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0F52DD11" w14:textId="77777777" w:rsidR="00FC2089" w:rsidRDefault="00FC2089">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8F78547" w14:textId="77777777" w:rsidR="00FC2089" w:rsidRDefault="00FC2089">
            <w:pPr>
              <w:snapToGrid w:val="0"/>
              <w:jc w:val="both"/>
              <w:rPr>
                <w:rFonts w:ascii="Marianne" w:hAnsi="Marianne" w:cs="Arial"/>
              </w:rPr>
            </w:pPr>
          </w:p>
        </w:tc>
      </w:tr>
    </w:tbl>
    <w:p w14:paraId="654A85FD" w14:textId="77777777" w:rsidR="00FC2089" w:rsidRDefault="00FC2089">
      <w:pPr>
        <w:pStyle w:val="En-tte"/>
        <w:tabs>
          <w:tab w:val="clear" w:pos="4536"/>
          <w:tab w:val="clear" w:pos="9072"/>
          <w:tab w:val="left" w:pos="864"/>
        </w:tabs>
        <w:rPr>
          <w:rFonts w:ascii="Marianne" w:hAnsi="Marianne" w:cs="Arial"/>
          <w:sz w:val="18"/>
          <w:szCs w:val="18"/>
        </w:rPr>
      </w:pPr>
    </w:p>
    <w:p w14:paraId="7703259B" w14:textId="77777777" w:rsidR="00FC2089" w:rsidRDefault="00FC2089">
      <w:pPr>
        <w:pStyle w:val="En-tte"/>
        <w:tabs>
          <w:tab w:val="clear" w:pos="4536"/>
          <w:tab w:val="clear" w:pos="9072"/>
          <w:tab w:val="left" w:pos="864"/>
        </w:tabs>
        <w:rPr>
          <w:rFonts w:ascii="Marianne" w:hAnsi="Marianne" w:cs="Arial"/>
          <w:sz w:val="18"/>
          <w:szCs w:val="18"/>
        </w:rPr>
      </w:pPr>
    </w:p>
    <w:p w14:paraId="4EC69E53" w14:textId="77777777" w:rsidR="00FC2089" w:rsidRDefault="00FC2089">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C2089" w14:paraId="11C800D9" w14:textId="77777777">
        <w:trPr>
          <w:trHeight w:val="407"/>
        </w:trPr>
        <w:tc>
          <w:tcPr>
            <w:tcW w:w="9852" w:type="dxa"/>
            <w:shd w:val="clear" w:color="auto" w:fill="465F9D"/>
          </w:tcPr>
          <w:p w14:paraId="34B4A919" w14:textId="77777777" w:rsidR="00FC2089" w:rsidRDefault="00992357">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40D5335D" w14:textId="77777777" w:rsidR="00FC2089" w:rsidRDefault="00FC2089">
      <w:pPr>
        <w:tabs>
          <w:tab w:val="left" w:pos="426"/>
        </w:tabs>
        <w:jc w:val="both"/>
        <w:rPr>
          <w:rFonts w:ascii="Marianne" w:hAnsi="Marianne" w:cs="Arial"/>
          <w:spacing w:val="-10"/>
        </w:rPr>
      </w:pPr>
    </w:p>
    <w:p w14:paraId="4E2048E8" w14:textId="77777777" w:rsidR="00FC2089" w:rsidRDefault="00992357">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4799C91E" w14:textId="77777777" w:rsidR="00FC2089" w:rsidRDefault="00FC2089">
      <w:pPr>
        <w:tabs>
          <w:tab w:val="left" w:pos="426"/>
        </w:tabs>
        <w:jc w:val="both"/>
        <w:rPr>
          <w:rFonts w:ascii="Marianne" w:hAnsi="Marianne" w:cs="Arial"/>
          <w:spacing w:val="-10"/>
        </w:rPr>
      </w:pPr>
    </w:p>
    <w:p w14:paraId="71C55FC2" w14:textId="77777777" w:rsidR="00FC2089" w:rsidRDefault="00FC2089">
      <w:pPr>
        <w:tabs>
          <w:tab w:val="left" w:pos="426"/>
        </w:tabs>
        <w:jc w:val="both"/>
        <w:rPr>
          <w:rFonts w:ascii="Marianne" w:hAnsi="Marianne" w:cs="Arial"/>
          <w:spacing w:val="-10"/>
        </w:rPr>
      </w:pPr>
    </w:p>
    <w:p w14:paraId="3BF789D7" w14:textId="77777777" w:rsidR="00FC2089" w:rsidRDefault="00FC2089">
      <w:pPr>
        <w:tabs>
          <w:tab w:val="left" w:pos="426"/>
        </w:tabs>
        <w:jc w:val="both"/>
        <w:rPr>
          <w:rFonts w:ascii="Marianne" w:hAnsi="Marianne" w:cs="Arial"/>
          <w:spacing w:val="-10"/>
        </w:rPr>
      </w:pPr>
    </w:p>
    <w:p w14:paraId="226FDA65" w14:textId="77777777" w:rsidR="00FC2089" w:rsidRDefault="00FC2089">
      <w:pPr>
        <w:tabs>
          <w:tab w:val="left" w:pos="426"/>
        </w:tabs>
        <w:jc w:val="both"/>
        <w:rPr>
          <w:rFonts w:ascii="Marianne" w:hAnsi="Marianne" w:cs="Arial"/>
          <w:spacing w:val="-10"/>
        </w:rPr>
      </w:pPr>
    </w:p>
    <w:p w14:paraId="381A0DA3" w14:textId="77777777" w:rsidR="00FC2089" w:rsidRDefault="00FC2089">
      <w:pPr>
        <w:tabs>
          <w:tab w:val="left" w:pos="426"/>
        </w:tabs>
        <w:jc w:val="both"/>
        <w:rPr>
          <w:rFonts w:ascii="Marianne" w:hAnsi="Marianne" w:cs="Arial"/>
          <w:spacing w:val="-10"/>
        </w:rPr>
      </w:pPr>
    </w:p>
    <w:p w14:paraId="5A8A01DA" w14:textId="77777777" w:rsidR="00FC2089" w:rsidRDefault="00FC2089">
      <w:pPr>
        <w:tabs>
          <w:tab w:val="left" w:pos="426"/>
        </w:tabs>
        <w:jc w:val="both"/>
        <w:rPr>
          <w:rFonts w:ascii="Marianne" w:hAnsi="Marianne" w:cs="Arial"/>
          <w:spacing w:val="-10"/>
        </w:rPr>
      </w:pPr>
    </w:p>
    <w:p w14:paraId="7B75E7A7" w14:textId="77777777" w:rsidR="00FC2089" w:rsidRDefault="00FC2089">
      <w:pPr>
        <w:tabs>
          <w:tab w:val="left" w:pos="426"/>
        </w:tabs>
        <w:jc w:val="both"/>
        <w:rPr>
          <w:rFonts w:ascii="Marianne" w:hAnsi="Marianne" w:cs="Arial"/>
          <w:spacing w:val="-10"/>
        </w:rPr>
      </w:pPr>
    </w:p>
    <w:p w14:paraId="7544DB3D" w14:textId="77777777" w:rsidR="00FC2089" w:rsidRDefault="00FC2089">
      <w:pPr>
        <w:tabs>
          <w:tab w:val="left" w:pos="426"/>
        </w:tabs>
        <w:jc w:val="both"/>
        <w:rPr>
          <w:rFonts w:ascii="Marianne" w:hAnsi="Marianne" w:cs="Arial"/>
          <w:spacing w:val="-10"/>
        </w:rPr>
      </w:pPr>
    </w:p>
    <w:p w14:paraId="6D9BB0D0" w14:textId="77777777" w:rsidR="00FC2089" w:rsidRDefault="00FC2089">
      <w:pPr>
        <w:tabs>
          <w:tab w:val="left" w:pos="426"/>
        </w:tabs>
        <w:jc w:val="both"/>
        <w:rPr>
          <w:rFonts w:ascii="Marianne" w:hAnsi="Marianne" w:cs="Arial"/>
          <w:spacing w:val="-10"/>
        </w:rPr>
      </w:pPr>
    </w:p>
    <w:p w14:paraId="08DB0CEF" w14:textId="77777777" w:rsidR="00FC2089" w:rsidRDefault="00FC2089">
      <w:pPr>
        <w:tabs>
          <w:tab w:val="left" w:pos="426"/>
        </w:tabs>
        <w:jc w:val="both"/>
        <w:rPr>
          <w:rFonts w:ascii="Marianne" w:hAnsi="Marianne" w:cs="Arial"/>
          <w:spacing w:val="-10"/>
        </w:rPr>
      </w:pPr>
    </w:p>
    <w:p w14:paraId="568BD98E" w14:textId="77777777" w:rsidR="00FC2089" w:rsidRDefault="00992357">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4E260749" w14:textId="77777777" w:rsidR="00FC2089" w:rsidRDefault="00FC2089">
      <w:pPr>
        <w:tabs>
          <w:tab w:val="left" w:pos="426"/>
        </w:tabs>
        <w:jc w:val="both"/>
        <w:rPr>
          <w:rFonts w:ascii="Marianne" w:hAnsi="Marianne" w:cs="Arial"/>
          <w:spacing w:val="-10"/>
          <w:sz w:val="22"/>
          <w:szCs w:val="22"/>
        </w:rPr>
      </w:pPr>
    </w:p>
    <w:p w14:paraId="23F2482C" w14:textId="77777777" w:rsidR="00FC2089" w:rsidRDefault="00FC2089">
      <w:pPr>
        <w:tabs>
          <w:tab w:val="left" w:pos="426"/>
        </w:tabs>
        <w:jc w:val="both"/>
        <w:rPr>
          <w:rFonts w:ascii="Marianne" w:hAnsi="Marianne" w:cs="Arial"/>
          <w:spacing w:val="-10"/>
          <w:sz w:val="22"/>
          <w:szCs w:val="22"/>
        </w:rPr>
      </w:pPr>
    </w:p>
    <w:p w14:paraId="20C792DB" w14:textId="77777777" w:rsidR="00FC2089" w:rsidRDefault="00FC2089">
      <w:pPr>
        <w:tabs>
          <w:tab w:val="left" w:pos="426"/>
        </w:tabs>
        <w:jc w:val="both"/>
        <w:rPr>
          <w:rFonts w:ascii="Marianne" w:hAnsi="Marianne" w:cs="Arial"/>
          <w:spacing w:val="-10"/>
          <w:sz w:val="22"/>
          <w:szCs w:val="22"/>
        </w:rPr>
      </w:pPr>
    </w:p>
    <w:p w14:paraId="2359B15B" w14:textId="77777777" w:rsidR="00FC2089" w:rsidRDefault="00FC2089">
      <w:pPr>
        <w:tabs>
          <w:tab w:val="left" w:pos="426"/>
        </w:tabs>
        <w:jc w:val="both"/>
        <w:rPr>
          <w:rFonts w:ascii="Marianne" w:hAnsi="Marianne" w:cs="Arial"/>
          <w:spacing w:val="-10"/>
          <w:sz w:val="22"/>
          <w:szCs w:val="22"/>
        </w:rPr>
      </w:pPr>
    </w:p>
    <w:p w14:paraId="42F5A2B6" w14:textId="77777777" w:rsidR="00FC2089" w:rsidRDefault="00FC2089">
      <w:pPr>
        <w:tabs>
          <w:tab w:val="left" w:pos="426"/>
        </w:tabs>
        <w:jc w:val="both"/>
        <w:rPr>
          <w:rFonts w:ascii="Marianne" w:hAnsi="Marianne" w:cs="Arial"/>
          <w:spacing w:val="-10"/>
          <w:sz w:val="22"/>
          <w:szCs w:val="22"/>
        </w:rPr>
      </w:pPr>
    </w:p>
    <w:p w14:paraId="646FF1DD" w14:textId="77777777" w:rsidR="00FC2089" w:rsidRDefault="00FC2089">
      <w:pPr>
        <w:tabs>
          <w:tab w:val="left" w:pos="426"/>
        </w:tabs>
        <w:jc w:val="both"/>
        <w:rPr>
          <w:rFonts w:ascii="Marianne" w:hAnsi="Marianne" w:cs="Arial"/>
          <w:spacing w:val="-10"/>
          <w:sz w:val="22"/>
          <w:szCs w:val="22"/>
        </w:rPr>
      </w:pPr>
    </w:p>
    <w:p w14:paraId="359E8BA5" w14:textId="77777777" w:rsidR="00FC2089" w:rsidRDefault="00FC2089">
      <w:pPr>
        <w:tabs>
          <w:tab w:val="left" w:pos="426"/>
        </w:tabs>
        <w:jc w:val="both"/>
        <w:rPr>
          <w:rFonts w:ascii="Marianne" w:hAnsi="Marianne" w:cs="Arial"/>
          <w:spacing w:val="-10"/>
          <w:sz w:val="22"/>
          <w:szCs w:val="22"/>
        </w:rPr>
      </w:pPr>
    </w:p>
    <w:p w14:paraId="1E60030C" w14:textId="77777777" w:rsidR="00FC2089" w:rsidRDefault="00FC2089">
      <w:pPr>
        <w:tabs>
          <w:tab w:val="left" w:pos="426"/>
        </w:tabs>
        <w:jc w:val="both"/>
        <w:rPr>
          <w:rFonts w:ascii="Marianne" w:hAnsi="Marianne" w:cs="Arial"/>
          <w:spacing w:val="-10"/>
          <w:sz w:val="22"/>
          <w:szCs w:val="22"/>
        </w:rPr>
      </w:pPr>
    </w:p>
    <w:p w14:paraId="6461AF7C" w14:textId="77777777" w:rsidR="00FC2089" w:rsidRDefault="00FC2089">
      <w:pPr>
        <w:tabs>
          <w:tab w:val="left" w:pos="426"/>
        </w:tabs>
        <w:jc w:val="both"/>
        <w:rPr>
          <w:rFonts w:ascii="Marianne" w:hAnsi="Marianne" w:cs="Arial"/>
          <w:spacing w:val="-10"/>
          <w:sz w:val="22"/>
          <w:szCs w:val="22"/>
        </w:rPr>
      </w:pPr>
    </w:p>
    <w:p w14:paraId="129616DE" w14:textId="77777777" w:rsidR="00FC2089" w:rsidRDefault="00FC2089">
      <w:pPr>
        <w:tabs>
          <w:tab w:val="left" w:pos="426"/>
        </w:tabs>
        <w:jc w:val="both"/>
        <w:rPr>
          <w:rFonts w:ascii="Marianne" w:hAnsi="Marianne" w:cs="Arial"/>
          <w:spacing w:val="-10"/>
          <w:sz w:val="22"/>
          <w:szCs w:val="22"/>
        </w:rPr>
      </w:pPr>
    </w:p>
    <w:p w14:paraId="22F80EED" w14:textId="77777777" w:rsidR="00FC2089" w:rsidRDefault="00FC2089">
      <w:pPr>
        <w:tabs>
          <w:tab w:val="left" w:pos="426"/>
        </w:tabs>
        <w:jc w:val="both"/>
        <w:rPr>
          <w:rFonts w:ascii="Marianne" w:hAnsi="Marianne" w:cs="Arial"/>
          <w:spacing w:val="-10"/>
          <w:sz w:val="22"/>
          <w:szCs w:val="22"/>
        </w:rPr>
      </w:pPr>
    </w:p>
    <w:p w14:paraId="2161707E" w14:textId="77777777" w:rsidR="00FC2089" w:rsidRDefault="00FC2089">
      <w:pPr>
        <w:tabs>
          <w:tab w:val="left" w:pos="426"/>
        </w:tabs>
        <w:jc w:val="both"/>
        <w:rPr>
          <w:rFonts w:ascii="Marianne" w:hAnsi="Marianne" w:cs="Arial"/>
          <w:spacing w:val="-10"/>
          <w:sz w:val="22"/>
          <w:szCs w:val="22"/>
        </w:rPr>
      </w:pPr>
    </w:p>
    <w:p w14:paraId="322555CF" w14:textId="77777777" w:rsidR="00FC2089" w:rsidRDefault="00FC2089">
      <w:pPr>
        <w:tabs>
          <w:tab w:val="left" w:pos="426"/>
        </w:tabs>
        <w:jc w:val="both"/>
        <w:rPr>
          <w:rFonts w:ascii="Marianne" w:hAnsi="Marianne" w:cs="Arial"/>
          <w:spacing w:val="-10"/>
          <w:sz w:val="22"/>
          <w:szCs w:val="22"/>
        </w:rPr>
      </w:pPr>
    </w:p>
    <w:p w14:paraId="5D59BD57" w14:textId="77777777" w:rsidR="00FC2089" w:rsidRDefault="00FC2089">
      <w:pPr>
        <w:tabs>
          <w:tab w:val="left" w:pos="426"/>
        </w:tabs>
        <w:jc w:val="both"/>
        <w:rPr>
          <w:rFonts w:ascii="Marianne" w:hAnsi="Marianne" w:cs="Arial"/>
          <w:spacing w:val="-10"/>
          <w:sz w:val="22"/>
          <w:szCs w:val="22"/>
        </w:rPr>
      </w:pPr>
    </w:p>
    <w:p w14:paraId="56C195F6" w14:textId="77777777" w:rsidR="00FC2089" w:rsidRDefault="00FC2089">
      <w:pPr>
        <w:tabs>
          <w:tab w:val="left" w:pos="426"/>
        </w:tabs>
        <w:jc w:val="both"/>
        <w:rPr>
          <w:rFonts w:ascii="Marianne" w:hAnsi="Marianne" w:cs="Arial"/>
          <w:spacing w:val="-10"/>
          <w:sz w:val="22"/>
          <w:szCs w:val="22"/>
        </w:rPr>
      </w:pPr>
    </w:p>
    <w:p w14:paraId="5BA2D2A9" w14:textId="77777777" w:rsidR="00FC2089" w:rsidRDefault="00FC2089">
      <w:pPr>
        <w:tabs>
          <w:tab w:val="left" w:pos="426"/>
        </w:tabs>
        <w:jc w:val="both"/>
        <w:rPr>
          <w:rFonts w:ascii="Marianne" w:hAnsi="Marianne" w:cs="Arial"/>
          <w:spacing w:val="-10"/>
          <w:sz w:val="22"/>
          <w:szCs w:val="22"/>
        </w:rPr>
      </w:pPr>
    </w:p>
    <w:p w14:paraId="10788480" w14:textId="77777777" w:rsidR="00FC2089" w:rsidRDefault="00992357">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FC2089">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A0A61" w14:textId="77777777" w:rsidR="00FC2089" w:rsidRDefault="00992357">
      <w:r>
        <w:separator/>
      </w:r>
    </w:p>
  </w:endnote>
  <w:endnote w:type="continuationSeparator" w:id="0">
    <w:p w14:paraId="43501D48" w14:textId="77777777" w:rsidR="00FC2089" w:rsidRDefault="00992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C2089" w14:paraId="0C8E5038" w14:textId="77777777">
      <w:trPr>
        <w:tblHeader/>
      </w:trPr>
      <w:tc>
        <w:tcPr>
          <w:tcW w:w="3513" w:type="dxa"/>
          <w:shd w:val="clear" w:color="auto" w:fill="66CCFF"/>
        </w:tcPr>
        <w:p w14:paraId="1802FC09" w14:textId="77777777" w:rsidR="00FC2089" w:rsidRDefault="00992357">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458B9D3E" w14:textId="7C602E4B" w:rsidR="00FC2089" w:rsidRDefault="00C12A08">
          <w:pPr>
            <w:shd w:val="clear" w:color="auto" w:fill="66CCFF"/>
            <w:snapToGrid w:val="0"/>
            <w:jc w:val="center"/>
            <w:rPr>
              <w:rFonts w:ascii="Marianne" w:hAnsi="Marianne" w:cs="Arial"/>
              <w:b/>
              <w:bCs/>
            </w:rPr>
          </w:pPr>
          <w:r>
            <w:rPr>
              <w:rFonts w:ascii="Marianne" w:hAnsi="Marianne" w:cs="Arial"/>
              <w:b/>
              <w:i/>
              <w:iCs/>
            </w:rPr>
            <w:t>2026DTA0012</w:t>
          </w:r>
        </w:p>
      </w:tc>
      <w:tc>
        <w:tcPr>
          <w:tcW w:w="900" w:type="dxa"/>
          <w:shd w:val="clear" w:color="auto" w:fill="66CCFF"/>
        </w:tcPr>
        <w:p w14:paraId="181C214D" w14:textId="77777777" w:rsidR="00FC2089" w:rsidRDefault="00992357">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A364F48" w14:textId="0BE71E39" w:rsidR="00FC2089" w:rsidRDefault="00992357">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C12A08">
            <w:rPr>
              <w:rStyle w:val="Numrodepage"/>
              <w:rFonts w:ascii="Marianne" w:hAnsi="Marianne" w:cs="Arial"/>
              <w:b/>
              <w:noProof/>
            </w:rPr>
            <w:t>7</w:t>
          </w:r>
          <w:r>
            <w:rPr>
              <w:rStyle w:val="Numrodepage"/>
              <w:rFonts w:ascii="Marianne" w:hAnsi="Marianne" w:cs="Arial"/>
              <w:b/>
            </w:rPr>
            <w:fldChar w:fldCharType="end"/>
          </w:r>
        </w:p>
      </w:tc>
      <w:tc>
        <w:tcPr>
          <w:tcW w:w="180" w:type="dxa"/>
          <w:shd w:val="clear" w:color="auto" w:fill="66CCFF"/>
        </w:tcPr>
        <w:p w14:paraId="608C3B7F" w14:textId="77777777" w:rsidR="00FC2089" w:rsidRDefault="00992357">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7ED355C5" w14:textId="073E6B08" w:rsidR="00FC2089" w:rsidRDefault="00992357">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C12A08">
            <w:rPr>
              <w:rStyle w:val="Numrodepage"/>
              <w:rFonts w:ascii="Marianne" w:hAnsi="Marianne" w:cs="Arial"/>
              <w:b/>
              <w:noProof/>
            </w:rPr>
            <w:t>7</w:t>
          </w:r>
          <w:r>
            <w:rPr>
              <w:rStyle w:val="Numrodepage"/>
              <w:rFonts w:ascii="Marianne" w:hAnsi="Marianne" w:cs="Arial"/>
              <w:b/>
            </w:rPr>
            <w:fldChar w:fldCharType="end"/>
          </w:r>
        </w:p>
      </w:tc>
    </w:tr>
  </w:tbl>
  <w:p w14:paraId="4AA82C51" w14:textId="77777777" w:rsidR="00FC2089" w:rsidRDefault="00FC2089">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94E8DA" w14:textId="77777777" w:rsidR="00FC2089" w:rsidRDefault="00992357">
      <w:r>
        <w:separator/>
      </w:r>
    </w:p>
  </w:footnote>
  <w:footnote w:type="continuationSeparator" w:id="0">
    <w:p w14:paraId="0F4BC931" w14:textId="77777777" w:rsidR="00FC2089" w:rsidRDefault="00992357">
      <w:r>
        <w:continuationSeparator/>
      </w:r>
    </w:p>
  </w:footnote>
  <w:footnote w:id="1">
    <w:p w14:paraId="1A8ADEDF" w14:textId="77777777" w:rsidR="00FC2089" w:rsidRDefault="00992357">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5C94C948" w14:textId="77777777" w:rsidR="00FC2089" w:rsidRDefault="0099235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2FAB8CE" w14:textId="77777777" w:rsidR="00FC2089" w:rsidRDefault="0099235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77909505" w14:textId="77777777" w:rsidR="00FC2089" w:rsidRDefault="00992357">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357"/>
    <w:rsid w:val="00163BDF"/>
    <w:rsid w:val="004D69CD"/>
    <w:rsid w:val="006576AA"/>
    <w:rsid w:val="00856FCC"/>
    <w:rsid w:val="00992357"/>
    <w:rsid w:val="00C12A08"/>
    <w:rsid w:val="00EB6A40"/>
    <w:rsid w:val="00FA0440"/>
    <w:rsid w:val="00FC20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F278B5F"/>
  <w15:chartTrackingRefBased/>
  <w15:docId w15:val="{1C601FAF-6718-410E-9B8A-A7EB1EDC6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Article.do?idArticle=LEGIARTI000006795912&amp;cidTexte=LEGITEXT000006073984"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A28E3-6833-479F-8C0A-D67EB636E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2774</Words>
  <Characters>15257</Characters>
  <Application>Microsoft Office Word</Application>
  <DocSecurity>0</DocSecurity>
  <Lines>127</Lines>
  <Paragraphs>35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17996</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MOAL Nolwenn</cp:lastModifiedBy>
  <cp:revision>3</cp:revision>
  <cp:lastPrinted>2023-09-26T08:15:00Z</cp:lastPrinted>
  <dcterms:created xsi:type="dcterms:W3CDTF">2026-02-17T13:49:00Z</dcterms:created>
  <dcterms:modified xsi:type="dcterms:W3CDTF">2026-02-17T13:51:00Z</dcterms:modified>
</cp:coreProperties>
</file>